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2BBD15" w14:textId="59490BAB" w:rsidR="00E96BE4" w:rsidRDefault="00E96BE4" w:rsidP="00DE72E2">
      <w:pPr>
        <w:tabs>
          <w:tab w:val="right" w:pos="9350"/>
        </w:tabs>
        <w:spacing w:line="288" w:lineRule="auto"/>
        <w:rPr>
          <w:b/>
          <w:sz w:val="24"/>
          <w:szCs w:val="24"/>
          <w:u w:val="single"/>
        </w:rPr>
      </w:pPr>
      <w:r>
        <w:rPr>
          <w:noProof/>
          <w:color w:val="000000"/>
        </w:rPr>
        <w:drawing>
          <wp:anchor distT="0" distB="0" distL="0" distR="0" simplePos="0" relativeHeight="251659264" behindDoc="1" locked="0" layoutInCell="1" hidden="0" allowOverlap="1" wp14:anchorId="4D1CBB62" wp14:editId="4107656D">
            <wp:simplePos x="0" y="0"/>
            <wp:positionH relativeFrom="margin">
              <wp:posOffset>2400347</wp:posOffset>
            </wp:positionH>
            <wp:positionV relativeFrom="page">
              <wp:posOffset>140970</wp:posOffset>
            </wp:positionV>
            <wp:extent cx="1382400" cy="1990800"/>
            <wp:effectExtent l="0" t="0" r="0" b="0"/>
            <wp:wrapNone/>
            <wp:docPr id="4" name="image1.png" descr="Obraz zawierający tekst, zrzut ekranu, design&#10;&#10;Zawartość wygenerowana przez sztuczną inteligencję może być niepoprawna."/>
            <wp:cNvGraphicFramePr/>
            <a:graphic xmlns:a="http://schemas.openxmlformats.org/drawingml/2006/main">
              <a:graphicData uri="http://schemas.openxmlformats.org/drawingml/2006/picture">
                <pic:pic xmlns:pic="http://schemas.openxmlformats.org/drawingml/2006/picture">
                  <pic:nvPicPr>
                    <pic:cNvPr id="4" name="image1.png" descr="Obraz zawierający tekst, zrzut ekranu, design&#10;&#10;Zawartość wygenerowana przez sztuczną inteligencję może być niepoprawna."/>
                    <pic:cNvPicPr preferRelativeResize="0"/>
                  </pic:nvPicPr>
                  <pic:blipFill>
                    <a:blip r:embed="rId11"/>
                    <a:srcRect l="40955" t="1" r="40784" b="81389"/>
                    <a:stretch>
                      <a:fillRect/>
                    </a:stretch>
                  </pic:blipFill>
                  <pic:spPr>
                    <a:xfrm>
                      <a:off x="0" y="0"/>
                      <a:ext cx="1382400" cy="1990800"/>
                    </a:xfrm>
                    <a:prstGeom prst="rect">
                      <a:avLst/>
                    </a:prstGeom>
                    <a:ln/>
                  </pic:spPr>
                </pic:pic>
              </a:graphicData>
            </a:graphic>
            <wp14:sizeRelH relativeFrom="margin">
              <wp14:pctWidth>0</wp14:pctWidth>
            </wp14:sizeRelH>
            <wp14:sizeRelV relativeFrom="margin">
              <wp14:pctHeight>0</wp14:pctHeight>
            </wp14:sizeRelV>
          </wp:anchor>
        </w:drawing>
      </w:r>
    </w:p>
    <w:p w14:paraId="5E13DE85" w14:textId="7493FDE6" w:rsidR="00E96BE4" w:rsidRDefault="00E96BE4" w:rsidP="00DE72E2">
      <w:pPr>
        <w:tabs>
          <w:tab w:val="right" w:pos="9350"/>
        </w:tabs>
        <w:spacing w:line="288" w:lineRule="auto"/>
        <w:rPr>
          <w:b/>
          <w:sz w:val="24"/>
          <w:szCs w:val="24"/>
          <w:u w:val="single"/>
        </w:rPr>
      </w:pPr>
    </w:p>
    <w:p w14:paraId="374FEA23" w14:textId="3592E3E0" w:rsidR="00E96BE4" w:rsidRDefault="00E96BE4" w:rsidP="00DE72E2">
      <w:pPr>
        <w:tabs>
          <w:tab w:val="right" w:pos="9350"/>
        </w:tabs>
        <w:spacing w:line="288" w:lineRule="auto"/>
        <w:rPr>
          <w:b/>
          <w:sz w:val="24"/>
          <w:szCs w:val="24"/>
          <w:u w:val="single"/>
        </w:rPr>
      </w:pPr>
    </w:p>
    <w:p w14:paraId="22F0D4D4" w14:textId="7BBFDB9B" w:rsidR="00E96BE4" w:rsidRDefault="00E96BE4" w:rsidP="00DE72E2">
      <w:pPr>
        <w:tabs>
          <w:tab w:val="right" w:pos="9350"/>
        </w:tabs>
        <w:spacing w:line="288" w:lineRule="auto"/>
        <w:rPr>
          <w:b/>
          <w:sz w:val="24"/>
          <w:szCs w:val="24"/>
          <w:u w:val="single"/>
        </w:rPr>
      </w:pPr>
    </w:p>
    <w:p w14:paraId="0115815F" w14:textId="4F931993" w:rsidR="00E96BE4" w:rsidRDefault="00E96BE4" w:rsidP="00DE72E2">
      <w:pPr>
        <w:tabs>
          <w:tab w:val="right" w:pos="9350"/>
        </w:tabs>
        <w:spacing w:line="288" w:lineRule="auto"/>
        <w:rPr>
          <w:b/>
          <w:sz w:val="24"/>
          <w:szCs w:val="24"/>
          <w:u w:val="single"/>
        </w:rPr>
      </w:pPr>
    </w:p>
    <w:p w14:paraId="6F077B63" w14:textId="77777777" w:rsidR="00E96BE4" w:rsidRDefault="00E96BE4" w:rsidP="00DE72E2">
      <w:pPr>
        <w:tabs>
          <w:tab w:val="right" w:pos="9350"/>
        </w:tabs>
        <w:spacing w:line="288" w:lineRule="auto"/>
        <w:rPr>
          <w:b/>
          <w:sz w:val="24"/>
          <w:szCs w:val="24"/>
          <w:u w:val="single"/>
        </w:rPr>
      </w:pPr>
    </w:p>
    <w:p w14:paraId="0CE36D02" w14:textId="77777777" w:rsidR="00E96BE4" w:rsidRDefault="00E96BE4" w:rsidP="00DE72E2">
      <w:pPr>
        <w:tabs>
          <w:tab w:val="right" w:pos="9350"/>
        </w:tabs>
        <w:spacing w:line="288" w:lineRule="auto"/>
        <w:rPr>
          <w:b/>
          <w:sz w:val="24"/>
          <w:szCs w:val="24"/>
          <w:u w:val="single"/>
        </w:rPr>
      </w:pPr>
    </w:p>
    <w:p w14:paraId="47392BE8" w14:textId="77777777" w:rsidR="00E96BE4" w:rsidRDefault="00E96BE4" w:rsidP="00E96BE4">
      <w:pPr>
        <w:pStyle w:val="Style25"/>
        <w:widowControl/>
        <w:spacing w:line="240" w:lineRule="auto"/>
        <w:ind w:left="42" w:firstLine="14"/>
        <w:jc w:val="right"/>
        <w:rPr>
          <w:rStyle w:val="FontStyle61"/>
          <w:sz w:val="22"/>
          <w:szCs w:val="22"/>
        </w:rPr>
      </w:pPr>
    </w:p>
    <w:p w14:paraId="3BC49028" w14:textId="77777777" w:rsidR="00E96BE4" w:rsidRDefault="00E96BE4" w:rsidP="00E96BE4">
      <w:pPr>
        <w:pStyle w:val="Style25"/>
        <w:widowControl/>
        <w:spacing w:line="240" w:lineRule="auto"/>
        <w:ind w:left="42" w:firstLine="14"/>
        <w:jc w:val="right"/>
        <w:rPr>
          <w:rStyle w:val="FontStyle61"/>
          <w:sz w:val="22"/>
          <w:szCs w:val="22"/>
        </w:rPr>
      </w:pPr>
      <w:r w:rsidRPr="009C6756">
        <w:rPr>
          <w:rStyle w:val="FontStyle61"/>
          <w:sz w:val="22"/>
          <w:szCs w:val="22"/>
        </w:rPr>
        <w:t xml:space="preserve">Załącznik nr </w:t>
      </w:r>
      <w:r>
        <w:rPr>
          <w:rStyle w:val="FontStyle61"/>
          <w:sz w:val="22"/>
          <w:szCs w:val="22"/>
        </w:rPr>
        <w:t>2 D)</w:t>
      </w:r>
      <w:r w:rsidRPr="009C6756">
        <w:rPr>
          <w:rStyle w:val="FontStyle61"/>
          <w:sz w:val="22"/>
          <w:szCs w:val="22"/>
        </w:rPr>
        <w:t xml:space="preserve"> do Zapytania</w:t>
      </w:r>
      <w:r>
        <w:rPr>
          <w:rStyle w:val="FontStyle61"/>
          <w:sz w:val="22"/>
          <w:szCs w:val="22"/>
        </w:rPr>
        <w:t xml:space="preserve"> Ofertowego 25DFBT356</w:t>
      </w:r>
    </w:p>
    <w:p w14:paraId="34F90622" w14:textId="77777777" w:rsidR="00E96BE4" w:rsidRPr="00A86AFF" w:rsidRDefault="00E96BE4" w:rsidP="00E96BE4">
      <w:pPr>
        <w:pStyle w:val="Style25"/>
        <w:widowControl/>
        <w:spacing w:line="240" w:lineRule="auto"/>
        <w:ind w:left="42" w:firstLine="14"/>
        <w:jc w:val="center"/>
        <w:rPr>
          <w:rFonts w:ascii="Arial" w:hAnsi="Arial" w:cs="Arial"/>
          <w:b/>
        </w:rPr>
      </w:pPr>
    </w:p>
    <w:p w14:paraId="55DE1039" w14:textId="468DD91B" w:rsidR="00102560" w:rsidRPr="00A86AFF" w:rsidRDefault="00A86AFF" w:rsidP="00E96BE4">
      <w:pPr>
        <w:pStyle w:val="Style25"/>
        <w:widowControl/>
        <w:spacing w:line="240" w:lineRule="auto"/>
        <w:ind w:left="42" w:firstLine="14"/>
        <w:jc w:val="center"/>
        <w:rPr>
          <w:rFonts w:ascii="Arial" w:hAnsi="Arial" w:cs="Arial"/>
          <w:b/>
        </w:rPr>
      </w:pPr>
      <w:r w:rsidRPr="00A86AFF">
        <w:rPr>
          <w:rStyle w:val="FontStyle59"/>
          <w:rFonts w:ascii="Arial" w:hAnsi="Arial" w:cs="Arial"/>
          <w:sz w:val="24"/>
          <w:szCs w:val="24"/>
        </w:rPr>
        <w:t xml:space="preserve">Dotyczy: </w:t>
      </w:r>
      <w:r w:rsidR="00127C8B" w:rsidRPr="00A86AFF">
        <w:rPr>
          <w:rFonts w:ascii="Arial" w:hAnsi="Arial" w:cs="Arial"/>
          <w:b/>
        </w:rPr>
        <w:t>Budowa i przyłączenie do sieci przesyłowej PSE S.A. nowej rozdzielni wnętrzowej 110 </w:t>
      </w:r>
      <w:proofErr w:type="spellStart"/>
      <w:r w:rsidR="00127C8B" w:rsidRPr="00A86AFF">
        <w:rPr>
          <w:rFonts w:ascii="Arial" w:hAnsi="Arial" w:cs="Arial"/>
          <w:b/>
        </w:rPr>
        <w:t>kV</w:t>
      </w:r>
      <w:proofErr w:type="spellEnd"/>
      <w:r w:rsidR="00127C8B" w:rsidRPr="00A86AFF">
        <w:rPr>
          <w:rFonts w:ascii="Arial" w:hAnsi="Arial" w:cs="Arial"/>
          <w:b/>
        </w:rPr>
        <w:t xml:space="preserve"> w EC Żerań</w:t>
      </w:r>
    </w:p>
    <w:p w14:paraId="1A60DD53" w14:textId="77777777" w:rsidR="00A86AFF" w:rsidRDefault="00A86AFF" w:rsidP="00E96BE4">
      <w:pPr>
        <w:pStyle w:val="Style25"/>
        <w:widowControl/>
        <w:spacing w:line="240" w:lineRule="auto"/>
        <w:ind w:left="42" w:firstLine="14"/>
        <w:jc w:val="center"/>
        <w:rPr>
          <w:rFonts w:cs="Arial Narrow"/>
          <w:b/>
          <w:bCs/>
        </w:rPr>
      </w:pPr>
    </w:p>
    <w:p w14:paraId="00CBB054" w14:textId="77777777" w:rsidR="00A86AFF" w:rsidRPr="00E96BE4" w:rsidRDefault="00A86AFF" w:rsidP="00E96BE4">
      <w:pPr>
        <w:pStyle w:val="Style25"/>
        <w:widowControl/>
        <w:spacing w:line="240" w:lineRule="auto"/>
        <w:ind w:left="42" w:firstLine="14"/>
        <w:jc w:val="center"/>
        <w:rPr>
          <w:rFonts w:cs="Arial Narrow"/>
          <w:b/>
          <w:bCs/>
        </w:rPr>
      </w:pPr>
    </w:p>
    <w:tbl>
      <w:tblPr>
        <w:tblW w:w="5000" w:type="pct"/>
        <w:tblInd w:w="-38" w:type="dxa"/>
        <w:tblCellMar>
          <w:left w:w="40" w:type="dxa"/>
          <w:right w:w="40" w:type="dxa"/>
        </w:tblCellMar>
        <w:tblLook w:val="0000" w:firstRow="0" w:lastRow="0" w:firstColumn="0" w:lastColumn="0" w:noHBand="0" w:noVBand="0"/>
      </w:tblPr>
      <w:tblGrid>
        <w:gridCol w:w="9338"/>
      </w:tblGrid>
      <w:tr w:rsidR="00E96BE4" w:rsidRPr="00C15387" w14:paraId="1EC0FE11" w14:textId="77777777" w:rsidTr="00BA5B38">
        <w:trPr>
          <w:trHeight w:val="1258"/>
        </w:trPr>
        <w:tc>
          <w:tcPr>
            <w:tcW w:w="5000" w:type="pct"/>
            <w:tcBorders>
              <w:top w:val="single" w:sz="6" w:space="0" w:color="auto"/>
              <w:left w:val="single" w:sz="6" w:space="0" w:color="auto"/>
              <w:bottom w:val="single" w:sz="6" w:space="0" w:color="auto"/>
              <w:right w:val="single" w:sz="6" w:space="0" w:color="auto"/>
            </w:tcBorders>
            <w:shd w:val="clear" w:color="auto" w:fill="C0C0C0"/>
            <w:vAlign w:val="center"/>
          </w:tcPr>
          <w:p w14:paraId="1A037440" w14:textId="77777777" w:rsidR="00E96BE4" w:rsidRPr="00E96BE4" w:rsidRDefault="00E96BE4" w:rsidP="00E96BE4">
            <w:pPr>
              <w:widowControl w:val="0"/>
              <w:spacing w:before="960" w:line="360" w:lineRule="auto"/>
              <w:jc w:val="center"/>
              <w:rPr>
                <w:b/>
                <w:sz w:val="32"/>
                <w:szCs w:val="32"/>
                <w:u w:val="single"/>
              </w:rPr>
            </w:pPr>
            <w:bookmarkStart w:id="0" w:name="_Hlk215663196"/>
            <w:r w:rsidRPr="00E96BE4">
              <w:rPr>
                <w:b/>
                <w:sz w:val="32"/>
                <w:szCs w:val="32"/>
                <w:u w:val="single"/>
              </w:rPr>
              <w:t>ZAŁĄCZNIK NR 4 do Umowy</w:t>
            </w:r>
          </w:p>
          <w:p w14:paraId="118F8788" w14:textId="77777777" w:rsidR="00E96BE4" w:rsidRPr="00E96BE4" w:rsidRDefault="00E96BE4" w:rsidP="00E96BE4">
            <w:pPr>
              <w:spacing w:line="240" w:lineRule="auto"/>
              <w:jc w:val="center"/>
              <w:rPr>
                <w:sz w:val="32"/>
                <w:szCs w:val="32"/>
              </w:rPr>
            </w:pPr>
            <w:r w:rsidRPr="00E96BE4">
              <w:rPr>
                <w:b/>
                <w:sz w:val="32"/>
                <w:szCs w:val="32"/>
                <w:u w:val="single"/>
              </w:rPr>
              <w:t>Harmonogram Realizacji Umowy</w:t>
            </w:r>
          </w:p>
          <w:p w14:paraId="1D249050" w14:textId="6C919969" w:rsidR="00E96BE4" w:rsidRPr="00C15387" w:rsidRDefault="00E96BE4" w:rsidP="00BA5B38">
            <w:pPr>
              <w:spacing w:line="360" w:lineRule="auto"/>
              <w:jc w:val="center"/>
              <w:rPr>
                <w:rFonts w:cs="Century Gothic"/>
                <w:sz w:val="20"/>
              </w:rPr>
            </w:pPr>
          </w:p>
        </w:tc>
      </w:tr>
      <w:bookmarkEnd w:id="0"/>
    </w:tbl>
    <w:p w14:paraId="2A38044C" w14:textId="77777777" w:rsidR="00E96BE4" w:rsidRDefault="00E96BE4" w:rsidP="00DE72E2">
      <w:pPr>
        <w:widowControl w:val="0"/>
        <w:spacing w:before="960" w:line="360" w:lineRule="auto"/>
        <w:jc w:val="center"/>
        <w:rPr>
          <w:b/>
          <w:sz w:val="40"/>
          <w:szCs w:val="40"/>
          <w:u w:val="single"/>
        </w:rPr>
      </w:pPr>
    </w:p>
    <w:p w14:paraId="0490EC81" w14:textId="77777777" w:rsidR="00E96BE4" w:rsidRDefault="00E96BE4" w:rsidP="00DE72E2">
      <w:pPr>
        <w:widowControl w:val="0"/>
        <w:spacing w:before="960" w:line="360" w:lineRule="auto"/>
        <w:jc w:val="center"/>
        <w:rPr>
          <w:b/>
          <w:sz w:val="40"/>
          <w:szCs w:val="40"/>
          <w:u w:val="single"/>
        </w:rPr>
      </w:pPr>
    </w:p>
    <w:p w14:paraId="1E33E0DE" w14:textId="44EF388D" w:rsidR="00540422" w:rsidRPr="00DE4976" w:rsidRDefault="00540422" w:rsidP="00DD0663">
      <w:pPr>
        <w:spacing w:before="60" w:line="360" w:lineRule="auto"/>
        <w:jc w:val="center"/>
        <w:rPr>
          <w:sz w:val="18"/>
          <w:szCs w:val="18"/>
        </w:rPr>
      </w:pPr>
    </w:p>
    <w:p w14:paraId="474665E9" w14:textId="77777777" w:rsidR="00540422" w:rsidRPr="00DE4976" w:rsidRDefault="00540422" w:rsidP="00DD0663">
      <w:pPr>
        <w:spacing w:before="60" w:line="360" w:lineRule="auto"/>
        <w:jc w:val="center"/>
        <w:rPr>
          <w:sz w:val="18"/>
          <w:szCs w:val="18"/>
        </w:rPr>
      </w:pPr>
    </w:p>
    <w:p w14:paraId="72C07D80" w14:textId="06794E8A" w:rsidR="00540422" w:rsidRPr="00DE4976" w:rsidRDefault="00540422" w:rsidP="00DD0663">
      <w:pPr>
        <w:spacing w:before="60" w:line="360" w:lineRule="auto"/>
        <w:jc w:val="center"/>
        <w:rPr>
          <w:sz w:val="18"/>
          <w:szCs w:val="18"/>
        </w:rPr>
      </w:pPr>
    </w:p>
    <w:p w14:paraId="5D9B79E1" w14:textId="306FC2F3" w:rsidR="00540422" w:rsidRPr="004C46CA" w:rsidRDefault="729E591A" w:rsidP="0095580C">
      <w:pPr>
        <w:spacing w:before="60" w:line="360" w:lineRule="auto"/>
        <w:jc w:val="center"/>
        <w:rPr>
          <w:rFonts w:eastAsia="Symbol"/>
          <w:color w:val="00B050"/>
          <w:sz w:val="20"/>
        </w:rPr>
      </w:pPr>
      <w:r w:rsidRPr="004C46CA">
        <w:rPr>
          <w:rFonts w:eastAsia="Symbol"/>
          <w:color w:val="00B050"/>
          <w:sz w:val="20"/>
        </w:rPr>
        <w:t>Przygotowując ofertę Oferent usunie z niniejszego formularza wszystkie komentarze Zamawiającego wpisane zieloną czcionką</w:t>
      </w:r>
    </w:p>
    <w:p w14:paraId="309F999C" w14:textId="77777777" w:rsidR="00540422" w:rsidRPr="00DE4976" w:rsidRDefault="00540422" w:rsidP="00DD0663">
      <w:pPr>
        <w:spacing w:before="60" w:line="360" w:lineRule="auto"/>
        <w:jc w:val="center"/>
        <w:rPr>
          <w:sz w:val="18"/>
          <w:szCs w:val="18"/>
        </w:rPr>
      </w:pPr>
    </w:p>
    <w:p w14:paraId="75D4CC96" w14:textId="77777777" w:rsidR="00540422" w:rsidRPr="00DE4976" w:rsidRDefault="00540422" w:rsidP="00DD0663">
      <w:pPr>
        <w:spacing w:before="60" w:line="360" w:lineRule="auto"/>
        <w:jc w:val="center"/>
        <w:rPr>
          <w:sz w:val="18"/>
          <w:szCs w:val="18"/>
        </w:rPr>
      </w:pPr>
    </w:p>
    <w:p w14:paraId="48F5383C" w14:textId="578F26EA" w:rsidR="001341D1" w:rsidRPr="001341D1" w:rsidRDefault="001341D1" w:rsidP="001341D1">
      <w:pPr>
        <w:spacing w:before="60" w:line="360" w:lineRule="auto"/>
        <w:jc w:val="center"/>
        <w:rPr>
          <w:sz w:val="18"/>
          <w:szCs w:val="18"/>
        </w:rPr>
      </w:pPr>
      <w:r w:rsidRPr="001341D1">
        <w:rPr>
          <w:sz w:val="18"/>
          <w:szCs w:val="18"/>
        </w:rPr>
        <w:t xml:space="preserve">Warszawa </w:t>
      </w:r>
      <w:r w:rsidR="003F719D" w:rsidRPr="001341D1">
        <w:rPr>
          <w:sz w:val="18"/>
          <w:szCs w:val="18"/>
        </w:rPr>
        <w:t>202</w:t>
      </w:r>
      <w:r w:rsidR="003F719D">
        <w:rPr>
          <w:sz w:val="18"/>
          <w:szCs w:val="18"/>
        </w:rPr>
        <w:t>6</w:t>
      </w:r>
    </w:p>
    <w:p w14:paraId="5837E804" w14:textId="77777777" w:rsidR="00540422" w:rsidRPr="00DE4976" w:rsidRDefault="00540422" w:rsidP="00DD0663">
      <w:pPr>
        <w:spacing w:before="60" w:line="360" w:lineRule="auto"/>
        <w:jc w:val="center"/>
        <w:rPr>
          <w:sz w:val="18"/>
          <w:szCs w:val="18"/>
        </w:rPr>
      </w:pPr>
    </w:p>
    <w:p w14:paraId="73CCCE05" w14:textId="5CB78C86" w:rsidR="00127C8B" w:rsidRDefault="00127C8B">
      <w:pPr>
        <w:suppressAutoHyphens w:val="0"/>
        <w:spacing w:line="240" w:lineRule="auto"/>
        <w:jc w:val="left"/>
        <w:rPr>
          <w:rFonts w:eastAsia="Symbol"/>
          <w:bCs/>
          <w:sz w:val="20"/>
        </w:rPr>
      </w:pPr>
      <w:r>
        <w:rPr>
          <w:bCs/>
        </w:rPr>
        <w:br w:type="page"/>
      </w:r>
    </w:p>
    <w:p w14:paraId="17B29FE3" w14:textId="5D36B559" w:rsidR="00A26910" w:rsidRDefault="009C638E" w:rsidP="00E96BE4">
      <w:pPr>
        <w:pStyle w:val="Akapitzlist"/>
        <w:numPr>
          <w:ilvl w:val="0"/>
          <w:numId w:val="34"/>
        </w:numPr>
        <w:jc w:val="both"/>
        <w:rPr>
          <w:rFonts w:ascii="Arial" w:eastAsia="Symbol" w:hAnsi="Arial" w:cs="Arial"/>
          <w:color w:val="00B050"/>
          <w:sz w:val="20"/>
          <w:szCs w:val="20"/>
        </w:rPr>
      </w:pPr>
      <w:r w:rsidRPr="00E96BE4">
        <w:rPr>
          <w:rFonts w:ascii="Arial" w:eastAsia="Symbol" w:hAnsi="Arial" w:cs="Arial"/>
          <w:color w:val="00B050"/>
          <w:sz w:val="20"/>
          <w:szCs w:val="20"/>
        </w:rPr>
        <w:lastRenderedPageBreak/>
        <w:t>Wypełniony Załącznik nr 4 do Umowy głównej (HRU) z Formularza Oferty Technicznej opracowany, uzupełniony zgodnie ustaleniami na etapie</w:t>
      </w:r>
      <w:r w:rsidR="00E96BE4">
        <w:rPr>
          <w:rFonts w:ascii="Arial" w:eastAsia="Symbol" w:hAnsi="Arial" w:cs="Arial"/>
          <w:color w:val="00B050"/>
          <w:sz w:val="20"/>
          <w:szCs w:val="20"/>
        </w:rPr>
        <w:t xml:space="preserve"> pytań i odpowiedzi w trakcie postępowania </w:t>
      </w:r>
      <w:r w:rsidR="00E96BE4" w:rsidRPr="00E8689E">
        <w:rPr>
          <w:rFonts w:ascii="Arial" w:eastAsia="Symbol" w:hAnsi="Arial" w:cs="Arial"/>
          <w:color w:val="00B050"/>
          <w:sz w:val="20"/>
          <w:szCs w:val="20"/>
        </w:rPr>
        <w:t xml:space="preserve">zakupowego </w:t>
      </w:r>
      <w:r w:rsidRPr="00E8689E">
        <w:rPr>
          <w:rFonts w:ascii="Arial" w:eastAsia="Symbol" w:hAnsi="Arial" w:cs="Arial"/>
          <w:color w:val="00B050"/>
          <w:sz w:val="20"/>
          <w:szCs w:val="20"/>
        </w:rPr>
        <w:t xml:space="preserve"> (ewentualne wyjaśnienia i poprawki </w:t>
      </w:r>
      <w:r w:rsidR="00760505" w:rsidRPr="00E8689E">
        <w:rPr>
          <w:rFonts w:ascii="Arial" w:eastAsia="Symbol" w:hAnsi="Arial" w:cs="Arial"/>
          <w:color w:val="00B050"/>
          <w:sz w:val="20"/>
          <w:szCs w:val="20"/>
        </w:rPr>
        <w:t>na etapie oceny technicznej ofert</w:t>
      </w:r>
      <w:r w:rsidRPr="00E8689E">
        <w:rPr>
          <w:rFonts w:ascii="Arial" w:eastAsia="Symbol" w:hAnsi="Arial" w:cs="Arial"/>
          <w:color w:val="00B050"/>
          <w:sz w:val="20"/>
          <w:szCs w:val="20"/>
        </w:rPr>
        <w:t>)</w:t>
      </w:r>
      <w:r w:rsidRPr="00E96BE4">
        <w:rPr>
          <w:rFonts w:ascii="Arial" w:eastAsia="Symbol" w:hAnsi="Arial" w:cs="Arial"/>
          <w:color w:val="00B050"/>
          <w:sz w:val="20"/>
          <w:szCs w:val="20"/>
        </w:rPr>
        <w:t xml:space="preserve"> będzie stanowił: Załącznik nr 4 do Umowy – Harmonogram Realizacji Umowy</w:t>
      </w:r>
      <w:r w:rsidR="005E6F12" w:rsidRPr="00E96BE4">
        <w:rPr>
          <w:rFonts w:ascii="Arial" w:eastAsia="Symbol" w:hAnsi="Arial" w:cs="Arial"/>
          <w:color w:val="00B050"/>
          <w:sz w:val="20"/>
          <w:szCs w:val="20"/>
        </w:rPr>
        <w:t xml:space="preserve"> (HRU).</w:t>
      </w:r>
    </w:p>
    <w:p w14:paraId="52E15CA4" w14:textId="61169C25" w:rsidR="004C46CA" w:rsidRPr="00E96BE4" w:rsidRDefault="004C46CA" w:rsidP="00E96BE4">
      <w:pPr>
        <w:pStyle w:val="Akapitzlist"/>
        <w:numPr>
          <w:ilvl w:val="0"/>
          <w:numId w:val="34"/>
        </w:numPr>
        <w:jc w:val="both"/>
        <w:rPr>
          <w:rFonts w:ascii="Arial" w:eastAsia="Symbol" w:hAnsi="Arial" w:cs="Arial"/>
          <w:color w:val="00B050"/>
          <w:sz w:val="20"/>
          <w:szCs w:val="20"/>
        </w:rPr>
      </w:pPr>
      <w:r w:rsidRPr="00E96BE4">
        <w:rPr>
          <w:rFonts w:ascii="Arial" w:eastAsia="Symbol" w:hAnsi="Arial" w:cs="Arial"/>
          <w:sz w:val="20"/>
          <w:szCs w:val="20"/>
        </w:rPr>
        <w:t xml:space="preserve">Harmonogram </w:t>
      </w:r>
      <w:r w:rsidR="00E8689E">
        <w:rPr>
          <w:rFonts w:ascii="Arial" w:eastAsia="Symbol" w:hAnsi="Arial" w:cs="Arial"/>
          <w:sz w:val="20"/>
          <w:szCs w:val="20"/>
        </w:rPr>
        <w:t>Realizacji Umowy</w:t>
      </w:r>
      <w:r w:rsidR="00E8689E" w:rsidRPr="00E96BE4">
        <w:rPr>
          <w:rFonts w:ascii="Arial" w:eastAsia="Symbol" w:hAnsi="Arial" w:cs="Arial"/>
          <w:sz w:val="20"/>
          <w:szCs w:val="20"/>
        </w:rPr>
        <w:t xml:space="preserve"> </w:t>
      </w:r>
      <w:r w:rsidRPr="00E96BE4">
        <w:rPr>
          <w:rFonts w:ascii="Arial" w:eastAsia="Symbol" w:hAnsi="Arial" w:cs="Arial"/>
          <w:sz w:val="20"/>
          <w:szCs w:val="20"/>
        </w:rPr>
        <w:t xml:space="preserve">(HRU) </w:t>
      </w:r>
      <w:r w:rsidR="00E8689E">
        <w:rPr>
          <w:rFonts w:ascii="Arial" w:eastAsia="Symbol" w:hAnsi="Arial" w:cs="Arial"/>
          <w:sz w:val="20"/>
          <w:szCs w:val="20"/>
        </w:rPr>
        <w:t>stanowi</w:t>
      </w:r>
      <w:r w:rsidR="00E8689E" w:rsidRPr="00E96BE4">
        <w:rPr>
          <w:rFonts w:ascii="Arial" w:eastAsia="Symbol" w:hAnsi="Arial" w:cs="Arial"/>
          <w:sz w:val="20"/>
          <w:szCs w:val="20"/>
        </w:rPr>
        <w:t xml:space="preserve"> </w:t>
      </w:r>
      <w:r w:rsidRPr="00E96BE4">
        <w:rPr>
          <w:rFonts w:ascii="Arial" w:eastAsia="Symbol" w:hAnsi="Arial" w:cs="Arial"/>
          <w:sz w:val="20"/>
          <w:szCs w:val="20"/>
        </w:rPr>
        <w:t>punkt wyjściowy dla opracowania Szczegółowego Harmonogramu Realizacji Umowy (SHRU)</w:t>
      </w:r>
    </w:p>
    <w:p w14:paraId="7081B113" w14:textId="3ECE3F88" w:rsidR="00A26910" w:rsidRPr="00E96BE4" w:rsidRDefault="00A26910" w:rsidP="00E96BE4">
      <w:pPr>
        <w:rPr>
          <w:color w:val="00B050"/>
          <w:sz w:val="20"/>
        </w:rPr>
      </w:pPr>
    </w:p>
    <w:p w14:paraId="5349B287" w14:textId="12EC7CF5" w:rsidR="006858DF" w:rsidRPr="00E96BE4" w:rsidRDefault="003A3A1F" w:rsidP="00E96BE4">
      <w:pPr>
        <w:pStyle w:val="Nagwek1"/>
        <w:jc w:val="both"/>
        <w:rPr>
          <w:color w:val="00B050"/>
          <w:sz w:val="20"/>
          <w:szCs w:val="20"/>
        </w:rPr>
      </w:pPr>
      <w:bookmarkStart w:id="1" w:name="_Hlk214539650"/>
      <w:r w:rsidRPr="00E96BE4">
        <w:rPr>
          <w:color w:val="00B050"/>
          <w:sz w:val="20"/>
          <w:szCs w:val="20"/>
        </w:rPr>
        <w:t xml:space="preserve">Wytyczne </w:t>
      </w:r>
      <w:r w:rsidR="007C08F8" w:rsidRPr="00E96BE4">
        <w:rPr>
          <w:color w:val="00B050"/>
          <w:sz w:val="20"/>
          <w:szCs w:val="20"/>
        </w:rPr>
        <w:t>opracowania Harmonogramu Realizacji Umowy</w:t>
      </w:r>
      <w:r w:rsidR="006858DF" w:rsidRPr="00E96BE4">
        <w:rPr>
          <w:color w:val="00B050"/>
          <w:sz w:val="20"/>
          <w:szCs w:val="20"/>
        </w:rPr>
        <w:t>.</w:t>
      </w:r>
    </w:p>
    <w:p w14:paraId="5DBF19F5" w14:textId="77777777" w:rsidR="00F521B3" w:rsidRPr="00E96BE4" w:rsidRDefault="00F521B3" w:rsidP="00E96BE4">
      <w:pPr>
        <w:widowControl w:val="0"/>
        <w:suppressAutoHyphens w:val="0"/>
        <w:overflowPunct w:val="0"/>
        <w:autoSpaceDE w:val="0"/>
        <w:autoSpaceDN w:val="0"/>
        <w:adjustRightInd w:val="0"/>
        <w:spacing w:line="360" w:lineRule="auto"/>
        <w:contextualSpacing/>
        <w:rPr>
          <w:color w:val="00B050"/>
          <w:sz w:val="20"/>
        </w:rPr>
      </w:pPr>
    </w:p>
    <w:p w14:paraId="48DE4A74" w14:textId="03869998" w:rsidR="007C08F8" w:rsidRPr="00E96BE4" w:rsidRDefault="007C08F8" w:rsidP="00E96BE4">
      <w:pPr>
        <w:widowControl w:val="0"/>
        <w:suppressAutoHyphens w:val="0"/>
        <w:overflowPunct w:val="0"/>
        <w:autoSpaceDE w:val="0"/>
        <w:autoSpaceDN w:val="0"/>
        <w:adjustRightInd w:val="0"/>
        <w:spacing w:line="360" w:lineRule="auto"/>
        <w:contextualSpacing/>
        <w:rPr>
          <w:color w:val="00B050"/>
          <w:sz w:val="20"/>
        </w:rPr>
      </w:pPr>
      <w:r w:rsidRPr="00E96BE4">
        <w:rPr>
          <w:color w:val="00B050"/>
          <w:sz w:val="20"/>
        </w:rPr>
        <w:t>Wytyczne do opracowania przez Wykonawcę Harmonogramu Realizacji Umowy</w:t>
      </w:r>
      <w:r w:rsidR="00677BA1" w:rsidRPr="00E96BE4">
        <w:rPr>
          <w:color w:val="00B050"/>
          <w:sz w:val="20"/>
        </w:rPr>
        <w:t xml:space="preserve"> zawarte są</w:t>
      </w:r>
      <w:r w:rsidR="00E65BAE" w:rsidRPr="00E96BE4">
        <w:rPr>
          <w:color w:val="00B050"/>
          <w:sz w:val="20"/>
        </w:rPr>
        <w:t xml:space="preserve"> w:</w:t>
      </w:r>
    </w:p>
    <w:p w14:paraId="12DB2F72" w14:textId="249C5684" w:rsidR="007C08F8" w:rsidRPr="00E96BE4" w:rsidRDefault="00E65BAE" w:rsidP="00E96BE4">
      <w:pPr>
        <w:pStyle w:val="Akapitzlist"/>
        <w:widowControl w:val="0"/>
        <w:numPr>
          <w:ilvl w:val="0"/>
          <w:numId w:val="33"/>
        </w:numPr>
        <w:suppressAutoHyphens w:val="0"/>
        <w:overflowPunct w:val="0"/>
        <w:autoSpaceDE w:val="0"/>
        <w:autoSpaceDN w:val="0"/>
        <w:adjustRightInd w:val="0"/>
        <w:spacing w:after="0" w:line="360" w:lineRule="auto"/>
        <w:ind w:left="567" w:hanging="283"/>
        <w:contextualSpacing/>
        <w:jc w:val="both"/>
        <w:rPr>
          <w:rFonts w:ascii="Arial" w:hAnsi="Arial" w:cs="Arial"/>
          <w:color w:val="00B050"/>
          <w:sz w:val="20"/>
          <w:szCs w:val="20"/>
        </w:rPr>
      </w:pPr>
      <w:r w:rsidRPr="00E96BE4">
        <w:rPr>
          <w:rFonts w:ascii="Arial" w:hAnsi="Arial" w:cs="Arial"/>
          <w:color w:val="00B050"/>
          <w:sz w:val="20"/>
          <w:szCs w:val="20"/>
        </w:rPr>
        <w:t>Załączniku 1</w:t>
      </w:r>
      <w:r w:rsidR="000770D0" w:rsidRPr="00E96BE4">
        <w:rPr>
          <w:rFonts w:ascii="Arial" w:hAnsi="Arial" w:cs="Arial"/>
          <w:color w:val="00B050"/>
          <w:sz w:val="20"/>
          <w:szCs w:val="20"/>
        </w:rPr>
        <w:t xml:space="preserve"> - </w:t>
      </w:r>
      <w:r w:rsidR="007C08F8" w:rsidRPr="00E96BE4">
        <w:rPr>
          <w:rFonts w:ascii="Arial" w:hAnsi="Arial" w:cs="Arial"/>
          <w:color w:val="00B050"/>
          <w:sz w:val="20"/>
          <w:szCs w:val="20"/>
        </w:rPr>
        <w:t xml:space="preserve">Wymagania dla sposobu tworzenia Harmonogramu Realizacji </w:t>
      </w:r>
      <w:r w:rsidR="0056730C" w:rsidRPr="00E96BE4">
        <w:rPr>
          <w:rFonts w:ascii="Arial" w:hAnsi="Arial" w:cs="Arial"/>
          <w:color w:val="00B050"/>
          <w:sz w:val="20"/>
          <w:szCs w:val="20"/>
        </w:rPr>
        <w:t>Umowy</w:t>
      </w:r>
      <w:r w:rsidR="00324631" w:rsidRPr="00E96BE4">
        <w:rPr>
          <w:rFonts w:ascii="Arial" w:hAnsi="Arial" w:cs="Arial"/>
          <w:color w:val="00B050"/>
          <w:sz w:val="20"/>
          <w:szCs w:val="20"/>
        </w:rPr>
        <w:t xml:space="preserve"> (</w:t>
      </w:r>
      <w:r w:rsidR="007C08F8" w:rsidRPr="00E96BE4">
        <w:rPr>
          <w:rFonts w:ascii="Arial" w:hAnsi="Arial" w:cs="Arial"/>
          <w:color w:val="00B050"/>
          <w:sz w:val="20"/>
          <w:szCs w:val="20"/>
        </w:rPr>
        <w:t>podstawowe założenia</w:t>
      </w:r>
      <w:r w:rsidR="00324631" w:rsidRPr="00E96BE4">
        <w:rPr>
          <w:rFonts w:ascii="Arial" w:hAnsi="Arial" w:cs="Arial"/>
          <w:color w:val="00B050"/>
          <w:sz w:val="20"/>
          <w:szCs w:val="20"/>
        </w:rPr>
        <w:t>)</w:t>
      </w:r>
      <w:r w:rsidR="007C08F8" w:rsidRPr="00E96BE4">
        <w:rPr>
          <w:rFonts w:ascii="Arial" w:hAnsi="Arial" w:cs="Arial"/>
          <w:color w:val="00B050"/>
          <w:sz w:val="20"/>
          <w:szCs w:val="20"/>
        </w:rPr>
        <w:t>;</w:t>
      </w:r>
    </w:p>
    <w:p w14:paraId="0FCF3EC6" w14:textId="16D7F3DF" w:rsidR="007C08F8" w:rsidRPr="00E96BE4" w:rsidRDefault="007C08F8" w:rsidP="00E96BE4">
      <w:pPr>
        <w:pStyle w:val="Akapitzlist"/>
        <w:widowControl w:val="0"/>
        <w:numPr>
          <w:ilvl w:val="0"/>
          <w:numId w:val="33"/>
        </w:numPr>
        <w:suppressAutoHyphens w:val="0"/>
        <w:overflowPunct w:val="0"/>
        <w:autoSpaceDE w:val="0"/>
        <w:autoSpaceDN w:val="0"/>
        <w:adjustRightInd w:val="0"/>
        <w:spacing w:after="0" w:line="360" w:lineRule="auto"/>
        <w:ind w:left="567" w:hanging="283"/>
        <w:contextualSpacing/>
        <w:jc w:val="both"/>
        <w:rPr>
          <w:rFonts w:ascii="Arial" w:hAnsi="Arial" w:cs="Arial"/>
          <w:color w:val="00B050"/>
          <w:sz w:val="20"/>
          <w:szCs w:val="20"/>
        </w:rPr>
      </w:pPr>
      <w:r w:rsidRPr="00E96BE4">
        <w:rPr>
          <w:rFonts w:ascii="Arial" w:hAnsi="Arial" w:cs="Arial"/>
          <w:color w:val="00B050"/>
          <w:sz w:val="20"/>
          <w:szCs w:val="20"/>
        </w:rPr>
        <w:t xml:space="preserve">Wytyczne do Harmonogramu Realizacji </w:t>
      </w:r>
      <w:r w:rsidR="004C46CA">
        <w:rPr>
          <w:rFonts w:ascii="Arial" w:hAnsi="Arial" w:cs="Arial"/>
          <w:color w:val="00B050"/>
          <w:sz w:val="20"/>
          <w:szCs w:val="20"/>
        </w:rPr>
        <w:t>Umowy</w:t>
      </w:r>
      <w:r w:rsidR="004C46CA" w:rsidRPr="00E96BE4">
        <w:rPr>
          <w:rFonts w:ascii="Arial" w:hAnsi="Arial" w:cs="Arial"/>
          <w:color w:val="00B050"/>
          <w:sz w:val="20"/>
          <w:szCs w:val="20"/>
        </w:rPr>
        <w:t xml:space="preserve"> </w:t>
      </w:r>
      <w:r w:rsidRPr="00E96BE4">
        <w:rPr>
          <w:rFonts w:ascii="Arial" w:hAnsi="Arial" w:cs="Arial"/>
          <w:color w:val="00B050"/>
          <w:sz w:val="20"/>
          <w:szCs w:val="20"/>
        </w:rPr>
        <w:t xml:space="preserve">– wyjściowy harmonogram realizacji </w:t>
      </w:r>
      <w:r w:rsidR="00876B0D" w:rsidRPr="00E96BE4">
        <w:rPr>
          <w:rFonts w:ascii="Arial" w:hAnsi="Arial" w:cs="Arial"/>
          <w:color w:val="00B050"/>
          <w:sz w:val="20"/>
          <w:szCs w:val="20"/>
        </w:rPr>
        <w:t xml:space="preserve">Umowy </w:t>
      </w:r>
      <w:r w:rsidRPr="00E96BE4">
        <w:rPr>
          <w:rFonts w:ascii="Arial" w:hAnsi="Arial" w:cs="Arial"/>
          <w:color w:val="00B050"/>
          <w:sz w:val="20"/>
          <w:szCs w:val="20"/>
        </w:rPr>
        <w:t>(arkusz MS Project)</w:t>
      </w:r>
    </w:p>
    <w:p w14:paraId="2671441D" w14:textId="75B371FF" w:rsidR="00486736" w:rsidRPr="00E96BE4" w:rsidRDefault="19451A8C" w:rsidP="00E96BE4">
      <w:pPr>
        <w:pStyle w:val="Nagwek1"/>
        <w:jc w:val="both"/>
        <w:rPr>
          <w:color w:val="00B050"/>
          <w:sz w:val="20"/>
          <w:szCs w:val="20"/>
        </w:rPr>
      </w:pPr>
      <w:r w:rsidRPr="00E96BE4">
        <w:rPr>
          <w:color w:val="00B050"/>
          <w:sz w:val="20"/>
          <w:szCs w:val="20"/>
        </w:rPr>
        <w:t>W</w:t>
      </w:r>
      <w:r w:rsidR="004C46CA">
        <w:rPr>
          <w:color w:val="00B050"/>
          <w:sz w:val="20"/>
          <w:szCs w:val="20"/>
        </w:rPr>
        <w:t>yjściowy</w:t>
      </w:r>
      <w:r w:rsidR="52ED239D" w:rsidRPr="00E96BE4">
        <w:rPr>
          <w:color w:val="00B050"/>
          <w:sz w:val="20"/>
          <w:szCs w:val="20"/>
        </w:rPr>
        <w:t xml:space="preserve"> </w:t>
      </w:r>
      <w:r w:rsidRPr="00E96BE4">
        <w:rPr>
          <w:color w:val="00B050"/>
          <w:sz w:val="20"/>
          <w:szCs w:val="20"/>
        </w:rPr>
        <w:t>Harmonogram Realizacji Umowy (WHRU) objętych przedmiotem Umowy i minimalny zakres prac</w:t>
      </w:r>
    </w:p>
    <w:p w14:paraId="1DCE7B8E" w14:textId="28DFF925" w:rsidR="005A278F" w:rsidRDefault="00080BB4" w:rsidP="00E96BE4">
      <w:pPr>
        <w:spacing w:before="240" w:after="240" w:line="360" w:lineRule="auto"/>
        <w:rPr>
          <w:rFonts w:eastAsia="Calibri"/>
          <w:color w:val="00B050"/>
          <w:sz w:val="20"/>
        </w:rPr>
      </w:pPr>
      <w:r w:rsidRPr="00E96BE4">
        <w:rPr>
          <w:rFonts w:eastAsia="Calibri"/>
          <w:color w:val="00B050"/>
          <w:sz w:val="20"/>
        </w:rPr>
        <w:t xml:space="preserve">Wykonawca opracowując Harmonogram Realizacji </w:t>
      </w:r>
      <w:r w:rsidR="009F43C9" w:rsidRPr="00E96BE4">
        <w:rPr>
          <w:rFonts w:eastAsia="Calibri"/>
          <w:color w:val="00B050"/>
          <w:sz w:val="20"/>
        </w:rPr>
        <w:t>Umowy</w:t>
      </w:r>
      <w:r w:rsidRPr="00E96BE4">
        <w:rPr>
          <w:rFonts w:eastAsia="Calibri"/>
          <w:color w:val="00B050"/>
          <w:sz w:val="20"/>
        </w:rPr>
        <w:t xml:space="preserve"> uszczegółowi zakresy poszczególnych zadań </w:t>
      </w:r>
      <w:r w:rsidR="00A45C85" w:rsidRPr="00E96BE4">
        <w:rPr>
          <w:rFonts w:eastAsia="Calibri"/>
          <w:color w:val="00B050"/>
          <w:sz w:val="20"/>
        </w:rPr>
        <w:t xml:space="preserve">oraz terminy realizacji zgodnie z </w:t>
      </w:r>
      <w:r w:rsidR="005E0C93" w:rsidRPr="00E96BE4">
        <w:rPr>
          <w:rFonts w:eastAsia="Calibri"/>
          <w:color w:val="00B050"/>
          <w:sz w:val="20"/>
        </w:rPr>
        <w:t>W</w:t>
      </w:r>
      <w:r w:rsidR="00A45C85" w:rsidRPr="00E96BE4">
        <w:rPr>
          <w:rFonts w:eastAsia="Calibri"/>
          <w:color w:val="00B050"/>
          <w:sz w:val="20"/>
        </w:rPr>
        <w:t xml:space="preserve">ytycznymi </w:t>
      </w:r>
      <w:r w:rsidRPr="00E96BE4">
        <w:rPr>
          <w:rFonts w:eastAsia="Calibri"/>
          <w:color w:val="00B050"/>
          <w:sz w:val="20"/>
        </w:rPr>
        <w:t xml:space="preserve">do Harmonogramu Realizacji </w:t>
      </w:r>
      <w:r w:rsidR="00925124" w:rsidRPr="00E96BE4">
        <w:rPr>
          <w:rFonts w:eastAsia="Calibri"/>
          <w:color w:val="00B050"/>
          <w:sz w:val="20"/>
        </w:rPr>
        <w:t>Umowy</w:t>
      </w:r>
      <w:r w:rsidRPr="00E96BE4">
        <w:rPr>
          <w:rFonts w:eastAsia="Calibri"/>
          <w:color w:val="00B050"/>
          <w:sz w:val="20"/>
        </w:rPr>
        <w:t xml:space="preserve"> </w:t>
      </w:r>
      <w:r w:rsidR="00026CB8" w:rsidRPr="00E96BE4">
        <w:rPr>
          <w:rFonts w:eastAsia="Calibri"/>
          <w:color w:val="00B050"/>
          <w:sz w:val="20"/>
        </w:rPr>
        <w:t>(</w:t>
      </w:r>
      <w:r w:rsidRPr="00E96BE4">
        <w:rPr>
          <w:rFonts w:eastAsia="Calibri"/>
          <w:color w:val="00B050"/>
          <w:sz w:val="20"/>
        </w:rPr>
        <w:t>wyjściowy harmonogram realizacji - arkusz MS Project)</w:t>
      </w:r>
      <w:r w:rsidR="00925124" w:rsidRPr="00E96BE4">
        <w:rPr>
          <w:rFonts w:eastAsia="Calibri"/>
          <w:color w:val="00B050"/>
          <w:sz w:val="20"/>
        </w:rPr>
        <w:t>.</w:t>
      </w:r>
    </w:p>
    <w:p w14:paraId="5E4F2DFF" w14:textId="57B1A2FB" w:rsidR="00EE2A6B" w:rsidRPr="00EE2A6B" w:rsidRDefault="00EE2A6B" w:rsidP="00EE2A6B">
      <w:pPr>
        <w:pStyle w:val="Nagwek1"/>
        <w:rPr>
          <w:color w:val="00B050"/>
          <w:sz w:val="20"/>
          <w:szCs w:val="20"/>
        </w:rPr>
      </w:pPr>
      <w:r w:rsidRPr="00EE2A6B">
        <w:rPr>
          <w:color w:val="00B050"/>
          <w:sz w:val="20"/>
          <w:szCs w:val="20"/>
        </w:rPr>
        <w:t>Podpisy</w:t>
      </w:r>
    </w:p>
    <w:p w14:paraId="6297709A" w14:textId="1ADB94CE" w:rsidR="00EE2A6B" w:rsidRPr="00EE2A6B" w:rsidRDefault="00EE2A6B" w:rsidP="00EE2A6B">
      <w:pPr>
        <w:ind w:left="708"/>
        <w:rPr>
          <w:rFonts w:eastAsia="Calibri"/>
        </w:rPr>
      </w:pPr>
      <w:r w:rsidRPr="00EE2A6B">
        <w:rPr>
          <w:rFonts w:eastAsia="Calibri"/>
          <w:color w:val="00B050"/>
          <w:sz w:val="20"/>
        </w:rPr>
        <w:t>Po opracowaniu HRU Wykonawca parafuje (lub podpisuje) każdą stronę i składa podpis na ostatniej stronie</w:t>
      </w:r>
      <w:r>
        <w:rPr>
          <w:rFonts w:eastAsia="Calibri"/>
        </w:rPr>
        <w:t>.</w:t>
      </w:r>
    </w:p>
    <w:bookmarkEnd w:id="1"/>
    <w:p w14:paraId="1A5DFCA7" w14:textId="77777777" w:rsidR="0010314C" w:rsidRPr="0010314C" w:rsidRDefault="0010314C" w:rsidP="00567D43">
      <w:pPr>
        <w:spacing w:before="240" w:after="240" w:line="360" w:lineRule="auto"/>
        <w:rPr>
          <w:szCs w:val="22"/>
        </w:rPr>
      </w:pPr>
    </w:p>
    <w:p w14:paraId="30729A7D" w14:textId="77777777" w:rsidR="0010314C" w:rsidRPr="0010314C" w:rsidRDefault="0010314C" w:rsidP="00567D43">
      <w:pPr>
        <w:spacing w:before="240" w:after="240" w:line="360" w:lineRule="auto"/>
        <w:rPr>
          <w:szCs w:val="22"/>
        </w:rPr>
      </w:pPr>
    </w:p>
    <w:p w14:paraId="7FFBDF91" w14:textId="40FDE8E7" w:rsidR="0010314C" w:rsidRPr="0010314C" w:rsidRDefault="0010314C" w:rsidP="00AA20C6">
      <w:pPr>
        <w:spacing w:before="240" w:after="240" w:line="360" w:lineRule="auto"/>
      </w:pPr>
    </w:p>
    <w:sectPr w:rsidR="0010314C" w:rsidRPr="0010314C" w:rsidSect="00D24B59">
      <w:footerReference w:type="default" r:id="rId12"/>
      <w:footerReference w:type="first" r:id="rId13"/>
      <w:pgSz w:w="11906" w:h="16838" w:code="9"/>
      <w:pgMar w:top="1418" w:right="851" w:bottom="1418" w:left="1701"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07B3BB" w14:textId="77777777" w:rsidR="00F60098" w:rsidRPr="00E11924" w:rsidRDefault="00F60098" w:rsidP="00690253">
      <w:pPr>
        <w:spacing w:line="240" w:lineRule="auto"/>
        <w:rPr>
          <w:sz w:val="24"/>
          <w:szCs w:val="24"/>
        </w:rPr>
      </w:pPr>
      <w:r>
        <w:separator/>
      </w:r>
    </w:p>
  </w:endnote>
  <w:endnote w:type="continuationSeparator" w:id="0">
    <w:p w14:paraId="633EA0DE" w14:textId="77777777" w:rsidR="00F60098" w:rsidRPr="00E11924" w:rsidRDefault="00F60098" w:rsidP="00690253">
      <w:pPr>
        <w:spacing w:line="240" w:lineRule="auto"/>
        <w:rPr>
          <w:sz w:val="24"/>
          <w:szCs w:val="24"/>
        </w:rPr>
      </w:pPr>
      <w:r>
        <w:continuationSeparator/>
      </w:r>
    </w:p>
  </w:endnote>
  <w:endnote w:type="continuationNotice" w:id="1">
    <w:p w14:paraId="5C0A6E4C" w14:textId="77777777" w:rsidR="00F60098" w:rsidRDefault="00F6009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Brooklynpl">
    <w:altName w:val="Arial"/>
    <w:charset w:val="00"/>
    <w:family w:val="swiss"/>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0DA5F6" w14:textId="77777777" w:rsidR="00E96BE4" w:rsidRDefault="00E96BE4" w:rsidP="00DE72E2">
    <w:pPr>
      <w:pStyle w:val="Stopka"/>
      <w:pBdr>
        <w:top w:val="single" w:sz="4" w:space="0" w:color="000000"/>
      </w:pBdr>
      <w:tabs>
        <w:tab w:val="clear" w:pos="4536"/>
        <w:tab w:val="clear" w:pos="9072"/>
        <w:tab w:val="right" w:pos="9354"/>
      </w:tabs>
      <w:rPr>
        <w:sz w:val="16"/>
        <w:szCs w:val="16"/>
      </w:rPr>
    </w:pPr>
    <w:r>
      <w:rPr>
        <w:sz w:val="16"/>
        <w:szCs w:val="16"/>
      </w:rPr>
      <w:t>Załącznik nr 2 D) do Zapytania ofertowego 25DFBT356</w:t>
    </w:r>
  </w:p>
  <w:p w14:paraId="65A78B5C" w14:textId="3AE6D1DC" w:rsidR="0027414B" w:rsidRPr="00D24B59" w:rsidRDefault="00D24B59" w:rsidP="00DE72E2">
    <w:pPr>
      <w:pStyle w:val="Stopka"/>
      <w:pBdr>
        <w:top w:val="single" w:sz="4" w:space="0" w:color="000000"/>
      </w:pBdr>
      <w:tabs>
        <w:tab w:val="clear" w:pos="4536"/>
        <w:tab w:val="clear" w:pos="9072"/>
        <w:tab w:val="right" w:pos="9354"/>
      </w:tabs>
      <w:rPr>
        <w:sz w:val="16"/>
        <w:szCs w:val="16"/>
      </w:rPr>
    </w:pPr>
    <w:r w:rsidRPr="001341D1">
      <w:rPr>
        <w:sz w:val="16"/>
        <w:szCs w:val="16"/>
      </w:rPr>
      <w:tab/>
      <w:t xml:space="preserve">str. </w:t>
    </w:r>
    <w:r w:rsidRPr="00D24B59">
      <w:rPr>
        <w:sz w:val="16"/>
        <w:szCs w:val="16"/>
      </w:rPr>
      <w:fldChar w:fldCharType="begin"/>
    </w:r>
    <w:r w:rsidRPr="00D24B59">
      <w:rPr>
        <w:sz w:val="16"/>
        <w:szCs w:val="16"/>
      </w:rPr>
      <w:instrText>PAGE   \* MERGEFORMAT</w:instrText>
    </w:r>
    <w:r w:rsidRPr="00D24B59">
      <w:rPr>
        <w:sz w:val="16"/>
        <w:szCs w:val="16"/>
      </w:rPr>
      <w:fldChar w:fldCharType="separate"/>
    </w:r>
    <w:r w:rsidRPr="00D24B59">
      <w:rPr>
        <w:sz w:val="16"/>
        <w:szCs w:val="16"/>
        <w:lang w:val="pl-PL"/>
      </w:rPr>
      <w:t>1</w:t>
    </w:r>
    <w:r w:rsidRPr="00D24B59">
      <w:rPr>
        <w:sz w:val="16"/>
        <w:szCs w:val="16"/>
      </w:rPr>
      <w:fldChar w:fldCharType="end"/>
    </w:r>
    <w:r w:rsidRPr="001341D1">
      <w:rPr>
        <w:sz w:val="16"/>
        <w:szCs w:val="16"/>
      </w:rPr>
      <w:t>/</w:t>
    </w:r>
    <w:r w:rsidRPr="00975AD8">
      <w:rPr>
        <w:rStyle w:val="Numerstrony"/>
        <w:sz w:val="16"/>
        <w:szCs w:val="16"/>
      </w:rPr>
      <w:fldChar w:fldCharType="begin"/>
    </w:r>
    <w:r w:rsidRPr="00975AD8">
      <w:rPr>
        <w:rStyle w:val="Numerstrony"/>
        <w:sz w:val="16"/>
        <w:szCs w:val="16"/>
      </w:rPr>
      <w:instrText xml:space="preserve"> NUMPAGES \*Arabic </w:instrText>
    </w:r>
    <w:r w:rsidRPr="00975AD8">
      <w:rPr>
        <w:rStyle w:val="Numerstrony"/>
        <w:sz w:val="16"/>
        <w:szCs w:val="16"/>
      </w:rPr>
      <w:fldChar w:fldCharType="separate"/>
    </w:r>
    <w:r>
      <w:rPr>
        <w:rStyle w:val="Numerstrony"/>
        <w:sz w:val="16"/>
        <w:szCs w:val="16"/>
      </w:rPr>
      <w:t>7</w:t>
    </w:r>
    <w:r w:rsidRPr="00975AD8">
      <w:rPr>
        <w:rStyle w:val="Numerstrony"/>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715B5F" w14:textId="71D12778" w:rsidR="0027414B" w:rsidRPr="00975AD8" w:rsidRDefault="001341D1" w:rsidP="00DE72E2">
    <w:pPr>
      <w:pStyle w:val="Stopka"/>
      <w:pBdr>
        <w:top w:val="single" w:sz="4" w:space="0" w:color="000000"/>
      </w:pBdr>
      <w:tabs>
        <w:tab w:val="clear" w:pos="4536"/>
        <w:tab w:val="clear" w:pos="9072"/>
        <w:tab w:val="right" w:pos="9354"/>
      </w:tabs>
      <w:rPr>
        <w:sz w:val="16"/>
        <w:szCs w:val="16"/>
      </w:rPr>
    </w:pPr>
    <w:r w:rsidRPr="001341D1">
      <w:rPr>
        <w:sz w:val="16"/>
        <w:szCs w:val="16"/>
      </w:rPr>
      <w:t xml:space="preserve">SWZ Załącznik nr </w:t>
    </w:r>
    <w:r>
      <w:rPr>
        <w:sz w:val="16"/>
        <w:szCs w:val="16"/>
      </w:rPr>
      <w:t>4</w:t>
    </w:r>
    <w:r w:rsidRPr="001341D1">
      <w:rPr>
        <w:sz w:val="16"/>
        <w:szCs w:val="16"/>
      </w:rPr>
      <w:t xml:space="preserve"> </w:t>
    </w:r>
    <w:r>
      <w:rPr>
        <w:sz w:val="16"/>
        <w:szCs w:val="16"/>
      </w:rPr>
      <w:t>Harmonogram realizacji umowy</w:t>
    </w:r>
    <w:r w:rsidRPr="001341D1">
      <w:rPr>
        <w:sz w:val="16"/>
        <w:szCs w:val="16"/>
      </w:rPr>
      <w:t xml:space="preserve">  </w:t>
    </w:r>
    <w:r w:rsidRPr="001341D1">
      <w:rPr>
        <w:sz w:val="16"/>
        <w:szCs w:val="16"/>
      </w:rPr>
      <w:tab/>
      <w:t>str. 1/</w:t>
    </w:r>
    <w:r w:rsidR="0027414B" w:rsidRPr="00975AD8">
      <w:rPr>
        <w:rStyle w:val="Numerstrony"/>
        <w:sz w:val="16"/>
        <w:szCs w:val="16"/>
      </w:rPr>
      <w:fldChar w:fldCharType="begin"/>
    </w:r>
    <w:r w:rsidR="0027414B" w:rsidRPr="00975AD8">
      <w:rPr>
        <w:rStyle w:val="Numerstrony"/>
        <w:sz w:val="16"/>
        <w:szCs w:val="16"/>
      </w:rPr>
      <w:instrText xml:space="preserve"> NUMPAGES \*Arabic </w:instrText>
    </w:r>
    <w:r w:rsidR="0027414B" w:rsidRPr="00975AD8">
      <w:rPr>
        <w:rStyle w:val="Numerstrony"/>
        <w:sz w:val="16"/>
        <w:szCs w:val="16"/>
      </w:rPr>
      <w:fldChar w:fldCharType="separate"/>
    </w:r>
    <w:r w:rsidR="00597A35">
      <w:rPr>
        <w:rStyle w:val="Numerstrony"/>
        <w:noProof/>
        <w:sz w:val="16"/>
        <w:szCs w:val="16"/>
      </w:rPr>
      <w:t>5</w:t>
    </w:r>
    <w:r w:rsidR="0027414B" w:rsidRPr="00975AD8">
      <w:rPr>
        <w:rStyle w:val="Numerstrony"/>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C78630" w14:textId="77777777" w:rsidR="00F60098" w:rsidRPr="00E11924" w:rsidRDefault="00F60098" w:rsidP="00690253">
      <w:pPr>
        <w:spacing w:line="240" w:lineRule="auto"/>
        <w:rPr>
          <w:sz w:val="24"/>
          <w:szCs w:val="24"/>
        </w:rPr>
      </w:pPr>
      <w:r>
        <w:separator/>
      </w:r>
    </w:p>
  </w:footnote>
  <w:footnote w:type="continuationSeparator" w:id="0">
    <w:p w14:paraId="67ED9B07" w14:textId="77777777" w:rsidR="00F60098" w:rsidRPr="00E11924" w:rsidRDefault="00F60098" w:rsidP="00690253">
      <w:pPr>
        <w:spacing w:line="240" w:lineRule="auto"/>
        <w:rPr>
          <w:sz w:val="24"/>
          <w:szCs w:val="24"/>
        </w:rPr>
      </w:pPr>
      <w:r>
        <w:continuationSeparator/>
      </w:r>
    </w:p>
  </w:footnote>
  <w:footnote w:type="continuationNotice" w:id="1">
    <w:p w14:paraId="2BCAC56F" w14:textId="77777777" w:rsidR="00F60098" w:rsidRDefault="00F60098">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73EEF050"/>
    <w:lvl w:ilvl="0">
      <w:start w:val="1"/>
      <w:numFmt w:val="decimal"/>
      <w:pStyle w:val="StylNagwek1aciskiArialPogrubieniePrzed6ptPo"/>
      <w:lvlText w:val="%1."/>
      <w:lvlJc w:val="left"/>
      <w:pPr>
        <w:tabs>
          <w:tab w:val="num" w:pos="432"/>
        </w:tabs>
        <w:ind w:left="432" w:hanging="432"/>
      </w:pPr>
      <w:rPr>
        <w:rFonts w:cs="Symbol" w:hint="default"/>
        <w:b/>
        <w:sz w:val="24"/>
        <w:szCs w:val="24"/>
        <w:lang w:val="x-none" w:eastAsia="x-none" w:bidi="x-none"/>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000002"/>
    <w:multiLevelType w:val="multilevel"/>
    <w:tmpl w:val="00000002"/>
    <w:name w:val="WW8Num5"/>
    <w:lvl w:ilvl="0">
      <w:start w:val="854"/>
      <w:numFmt w:val="bullet"/>
      <w:pStyle w:val="Tekstkomentarza1"/>
      <w:lvlText w:val=""/>
      <w:lvlJc w:val="left"/>
      <w:pPr>
        <w:tabs>
          <w:tab w:val="num" w:pos="76"/>
        </w:tabs>
        <w:ind w:left="76" w:hanging="360"/>
      </w:pPr>
      <w:rPr>
        <w:rFonts w:ascii="Symbol" w:hAnsi="Symbol" w:cs="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0000003"/>
    <w:multiLevelType w:val="singleLevel"/>
    <w:tmpl w:val="00000003"/>
    <w:name w:val="WW8Num11"/>
    <w:lvl w:ilvl="0">
      <w:start w:val="1"/>
      <w:numFmt w:val="bullet"/>
      <w:pStyle w:val="listawypunktowana3"/>
      <w:lvlText w:val="-"/>
      <w:lvlJc w:val="left"/>
      <w:pPr>
        <w:tabs>
          <w:tab w:val="num" w:pos="170"/>
        </w:tabs>
        <w:ind w:left="170" w:hanging="170"/>
      </w:pPr>
      <w:rPr>
        <w:rFonts w:ascii="Times New Roman" w:hAnsi="Times New Roman" w:cs="Times New Roman"/>
        <w:b w:val="0"/>
        <w:i w:val="0"/>
      </w:rPr>
    </w:lvl>
  </w:abstractNum>
  <w:abstractNum w:abstractNumId="3" w15:restartNumberingAfterBreak="0">
    <w:nsid w:val="00000004"/>
    <w:multiLevelType w:val="singleLevel"/>
    <w:tmpl w:val="00000004"/>
    <w:name w:val="WW8Num15"/>
    <w:lvl w:ilvl="0">
      <w:start w:val="1"/>
      <w:numFmt w:val="bullet"/>
      <w:pStyle w:val="P0"/>
      <w:lvlText w:val=""/>
      <w:lvlJc w:val="left"/>
      <w:pPr>
        <w:tabs>
          <w:tab w:val="num" w:pos="851"/>
        </w:tabs>
        <w:ind w:left="851" w:hanging="851"/>
      </w:pPr>
      <w:rPr>
        <w:rFonts w:ascii="Symbol" w:hAnsi="Symbol" w:cs="Symbol"/>
      </w:rPr>
    </w:lvl>
  </w:abstractNum>
  <w:abstractNum w:abstractNumId="4" w15:restartNumberingAfterBreak="0">
    <w:nsid w:val="00000006"/>
    <w:multiLevelType w:val="multilevel"/>
    <w:tmpl w:val="00000006"/>
    <w:name w:val="WW8StyleNum"/>
    <w:lvl w:ilvl="0">
      <w:start w:val="1"/>
      <w:numFmt w:val="none"/>
      <w:pStyle w:val="wyliczany"/>
      <w:suff w:val="nothing"/>
      <w:lvlText w:val=""/>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20"/>
    <w:multiLevelType w:val="multilevel"/>
    <w:tmpl w:val="9CC25A02"/>
    <w:name w:val="WW8Num3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07BF5ED4"/>
    <w:multiLevelType w:val="hybridMultilevel"/>
    <w:tmpl w:val="33EC5078"/>
    <w:lvl w:ilvl="0" w:tplc="A8122DE0">
      <w:start w:val="16"/>
      <w:numFmt w:val="bullet"/>
      <w:lvlText w:val=""/>
      <w:lvlJc w:val="left"/>
      <w:pPr>
        <w:ind w:left="1080" w:hanging="360"/>
      </w:pPr>
      <w:rPr>
        <w:rFonts w:ascii="Symbol" w:eastAsia="Calibri" w:hAnsi="Symbol" w:cs="Calibri"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 w15:restartNumberingAfterBreak="0">
    <w:nsid w:val="07DA5C69"/>
    <w:multiLevelType w:val="hybridMultilevel"/>
    <w:tmpl w:val="D0AAACF8"/>
    <w:lvl w:ilvl="0" w:tplc="2E586854">
      <w:start w:val="1"/>
      <w:numFmt w:val="decimal"/>
      <w:lvlText w:val="%1."/>
      <w:lvlJc w:val="left"/>
      <w:pPr>
        <w:tabs>
          <w:tab w:val="num" w:pos="720"/>
        </w:tabs>
        <w:ind w:left="720" w:hanging="720"/>
      </w:pPr>
    </w:lvl>
    <w:lvl w:ilvl="1" w:tplc="C772DBDE">
      <w:start w:val="1"/>
      <w:numFmt w:val="decimal"/>
      <w:lvlText w:val="%2."/>
      <w:lvlJc w:val="left"/>
      <w:pPr>
        <w:tabs>
          <w:tab w:val="num" w:pos="1440"/>
        </w:tabs>
        <w:ind w:left="1440" w:hanging="720"/>
      </w:pPr>
    </w:lvl>
    <w:lvl w:ilvl="2" w:tplc="8E409120">
      <w:start w:val="1"/>
      <w:numFmt w:val="decimal"/>
      <w:lvlText w:val="%3."/>
      <w:lvlJc w:val="left"/>
      <w:pPr>
        <w:tabs>
          <w:tab w:val="num" w:pos="2160"/>
        </w:tabs>
        <w:ind w:left="2160" w:hanging="720"/>
      </w:pPr>
    </w:lvl>
    <w:lvl w:ilvl="3" w:tplc="1E2E3A46">
      <w:start w:val="1"/>
      <w:numFmt w:val="decimal"/>
      <w:lvlText w:val="%4."/>
      <w:lvlJc w:val="left"/>
      <w:pPr>
        <w:tabs>
          <w:tab w:val="num" w:pos="2880"/>
        </w:tabs>
        <w:ind w:left="2880" w:hanging="720"/>
      </w:pPr>
    </w:lvl>
    <w:lvl w:ilvl="4" w:tplc="1D721C98">
      <w:start w:val="1"/>
      <w:numFmt w:val="decimal"/>
      <w:lvlText w:val="%5."/>
      <w:lvlJc w:val="left"/>
      <w:pPr>
        <w:tabs>
          <w:tab w:val="num" w:pos="3600"/>
        </w:tabs>
        <w:ind w:left="3600" w:hanging="720"/>
      </w:pPr>
    </w:lvl>
    <w:lvl w:ilvl="5" w:tplc="755A6356">
      <w:start w:val="1"/>
      <w:numFmt w:val="decimal"/>
      <w:lvlText w:val="%6."/>
      <w:lvlJc w:val="left"/>
      <w:pPr>
        <w:tabs>
          <w:tab w:val="num" w:pos="4320"/>
        </w:tabs>
        <w:ind w:left="4320" w:hanging="720"/>
      </w:pPr>
    </w:lvl>
    <w:lvl w:ilvl="6" w:tplc="39281102">
      <w:start w:val="1"/>
      <w:numFmt w:val="decimal"/>
      <w:lvlText w:val="%7."/>
      <w:lvlJc w:val="left"/>
      <w:pPr>
        <w:tabs>
          <w:tab w:val="num" w:pos="5040"/>
        </w:tabs>
        <w:ind w:left="5040" w:hanging="720"/>
      </w:pPr>
    </w:lvl>
    <w:lvl w:ilvl="7" w:tplc="C332F77C">
      <w:start w:val="1"/>
      <w:numFmt w:val="decimal"/>
      <w:lvlText w:val="%8."/>
      <w:lvlJc w:val="left"/>
      <w:pPr>
        <w:tabs>
          <w:tab w:val="num" w:pos="5760"/>
        </w:tabs>
        <w:ind w:left="5760" w:hanging="720"/>
      </w:pPr>
    </w:lvl>
    <w:lvl w:ilvl="8" w:tplc="EAB60D2C">
      <w:start w:val="1"/>
      <w:numFmt w:val="decimal"/>
      <w:lvlText w:val="%9."/>
      <w:lvlJc w:val="left"/>
      <w:pPr>
        <w:tabs>
          <w:tab w:val="num" w:pos="6480"/>
        </w:tabs>
        <w:ind w:left="6480" w:hanging="720"/>
      </w:pPr>
    </w:lvl>
  </w:abstractNum>
  <w:abstractNum w:abstractNumId="8" w15:restartNumberingAfterBreak="0">
    <w:nsid w:val="08FC5D02"/>
    <w:multiLevelType w:val="hybridMultilevel"/>
    <w:tmpl w:val="B3B494D4"/>
    <w:lvl w:ilvl="0" w:tplc="747C2C9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163B15FA"/>
    <w:multiLevelType w:val="hybridMultilevel"/>
    <w:tmpl w:val="8A6CB24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172114C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AF448B7"/>
    <w:multiLevelType w:val="hybridMultilevel"/>
    <w:tmpl w:val="BB4E4CDC"/>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B3E5C4F"/>
    <w:multiLevelType w:val="hybridMultilevel"/>
    <w:tmpl w:val="DD98B300"/>
    <w:lvl w:ilvl="0" w:tplc="B212DE6C">
      <w:start w:val="1"/>
      <w:numFmt w:val="decimal"/>
      <w:lvlText w:val="%1."/>
      <w:lvlJc w:val="left"/>
      <w:pPr>
        <w:ind w:left="720" w:hanging="360"/>
      </w:pPr>
      <w:rPr>
        <w:rFonts w:ascii="Arial" w:hAnsi="Arial" w:cs="Arial" w:hint="default"/>
        <w:lang w:val="pl-P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B983C5C"/>
    <w:multiLevelType w:val="hybridMultilevel"/>
    <w:tmpl w:val="ACA6C6E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27F517A3"/>
    <w:multiLevelType w:val="multilevel"/>
    <w:tmpl w:val="CA4EC9F2"/>
    <w:lvl w:ilvl="0">
      <w:start w:val="1"/>
      <w:numFmt w:val="decimal"/>
      <w:lvlText w:val="%1."/>
      <w:lvlJc w:val="left"/>
      <w:pPr>
        <w:tabs>
          <w:tab w:val="num" w:pos="340"/>
        </w:tabs>
        <w:ind w:left="340" w:hanging="340"/>
      </w:pPr>
      <w:rPr>
        <w:rFonts w:hint="default"/>
        <w:b w:val="0"/>
        <w:bCs w:val="0"/>
        <w:i w:val="0"/>
        <w:iCs w:val="0"/>
      </w:rPr>
    </w:lvl>
    <w:lvl w:ilvl="1">
      <w:start w:val="1"/>
      <w:numFmt w:val="lowerLetter"/>
      <w:lvlText w:val="%2)"/>
      <w:lvlJc w:val="left"/>
      <w:pPr>
        <w:tabs>
          <w:tab w:val="num" w:pos="360"/>
        </w:tabs>
        <w:ind w:left="567" w:hanging="227"/>
      </w:pPr>
      <w:rPr>
        <w:rFonts w:hint="default"/>
      </w:rPr>
    </w:lvl>
    <w:lvl w:ilvl="2">
      <w:start w:val="1"/>
      <w:numFmt w:val="bullet"/>
      <w:lvlText w:val=""/>
      <w:lvlJc w:val="left"/>
      <w:pPr>
        <w:tabs>
          <w:tab w:val="num" w:pos="851"/>
        </w:tabs>
        <w:ind w:left="851" w:hanging="171"/>
      </w:pPr>
      <w:rPr>
        <w:rFonts w:ascii="Symbol" w:hAnsi="Symbol" w:cs="Symbol" w:hint="default"/>
        <w:color w:val="auto"/>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287D7CA9"/>
    <w:multiLevelType w:val="hybridMultilevel"/>
    <w:tmpl w:val="90C2EA28"/>
    <w:lvl w:ilvl="0" w:tplc="3FA2943E">
      <w:start w:val="16"/>
      <w:numFmt w:val="bullet"/>
      <w:lvlText w:val=""/>
      <w:lvlJc w:val="left"/>
      <w:pPr>
        <w:ind w:left="720" w:hanging="360"/>
      </w:pPr>
      <w:rPr>
        <w:rFonts w:ascii="Symbol" w:eastAsia="Times New Roman"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1956039"/>
    <w:multiLevelType w:val="multilevel"/>
    <w:tmpl w:val="D6DAFA64"/>
    <w:lvl w:ilvl="0">
      <w:start w:val="1"/>
      <w:numFmt w:val="decimal"/>
      <w:lvlText w:val="%1."/>
      <w:lvlJc w:val="left"/>
      <w:pPr>
        <w:ind w:left="360" w:hanging="360"/>
      </w:pPr>
      <w:rPr>
        <w:rFonts w:hint="default"/>
        <w:b w:val="0"/>
        <w:i w:val="0"/>
        <w:sz w:val="20"/>
        <w:szCs w:val="20"/>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79921EB"/>
    <w:multiLevelType w:val="hybridMultilevel"/>
    <w:tmpl w:val="3C2A8BE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9E3758B"/>
    <w:multiLevelType w:val="hybridMultilevel"/>
    <w:tmpl w:val="E41EEDDE"/>
    <w:lvl w:ilvl="0" w:tplc="04150017">
      <w:start w:val="1"/>
      <w:numFmt w:val="lowerLetter"/>
      <w:lvlText w:val="%1)"/>
      <w:lvlJc w:val="left"/>
      <w:pPr>
        <w:ind w:left="2007" w:hanging="360"/>
      </w:pPr>
    </w:lvl>
    <w:lvl w:ilvl="1" w:tplc="08090019" w:tentative="1">
      <w:start w:val="1"/>
      <w:numFmt w:val="lowerLetter"/>
      <w:lvlText w:val="%2."/>
      <w:lvlJc w:val="left"/>
      <w:pPr>
        <w:ind w:left="2727" w:hanging="360"/>
      </w:pPr>
    </w:lvl>
    <w:lvl w:ilvl="2" w:tplc="0809001B" w:tentative="1">
      <w:start w:val="1"/>
      <w:numFmt w:val="lowerRoman"/>
      <w:lvlText w:val="%3."/>
      <w:lvlJc w:val="right"/>
      <w:pPr>
        <w:ind w:left="3447" w:hanging="180"/>
      </w:pPr>
    </w:lvl>
    <w:lvl w:ilvl="3" w:tplc="0809000F" w:tentative="1">
      <w:start w:val="1"/>
      <w:numFmt w:val="decimal"/>
      <w:lvlText w:val="%4."/>
      <w:lvlJc w:val="left"/>
      <w:pPr>
        <w:ind w:left="4167" w:hanging="360"/>
      </w:pPr>
    </w:lvl>
    <w:lvl w:ilvl="4" w:tplc="08090019" w:tentative="1">
      <w:start w:val="1"/>
      <w:numFmt w:val="lowerLetter"/>
      <w:lvlText w:val="%5."/>
      <w:lvlJc w:val="left"/>
      <w:pPr>
        <w:ind w:left="4887" w:hanging="360"/>
      </w:pPr>
    </w:lvl>
    <w:lvl w:ilvl="5" w:tplc="0809001B" w:tentative="1">
      <w:start w:val="1"/>
      <w:numFmt w:val="lowerRoman"/>
      <w:lvlText w:val="%6."/>
      <w:lvlJc w:val="right"/>
      <w:pPr>
        <w:ind w:left="5607" w:hanging="180"/>
      </w:pPr>
    </w:lvl>
    <w:lvl w:ilvl="6" w:tplc="0809000F" w:tentative="1">
      <w:start w:val="1"/>
      <w:numFmt w:val="decimal"/>
      <w:lvlText w:val="%7."/>
      <w:lvlJc w:val="left"/>
      <w:pPr>
        <w:ind w:left="6327" w:hanging="360"/>
      </w:pPr>
    </w:lvl>
    <w:lvl w:ilvl="7" w:tplc="08090019" w:tentative="1">
      <w:start w:val="1"/>
      <w:numFmt w:val="lowerLetter"/>
      <w:lvlText w:val="%8."/>
      <w:lvlJc w:val="left"/>
      <w:pPr>
        <w:ind w:left="7047" w:hanging="360"/>
      </w:pPr>
    </w:lvl>
    <w:lvl w:ilvl="8" w:tplc="0809001B" w:tentative="1">
      <w:start w:val="1"/>
      <w:numFmt w:val="lowerRoman"/>
      <w:lvlText w:val="%9."/>
      <w:lvlJc w:val="right"/>
      <w:pPr>
        <w:ind w:left="7767" w:hanging="180"/>
      </w:pPr>
    </w:lvl>
  </w:abstractNum>
  <w:abstractNum w:abstractNumId="19" w15:restartNumberingAfterBreak="0">
    <w:nsid w:val="3A093A8A"/>
    <w:multiLevelType w:val="hybridMultilevel"/>
    <w:tmpl w:val="63460EB6"/>
    <w:lvl w:ilvl="0" w:tplc="747C2C9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3D29141E"/>
    <w:multiLevelType w:val="multilevel"/>
    <w:tmpl w:val="86B6601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CFC1305"/>
    <w:multiLevelType w:val="hybridMultilevel"/>
    <w:tmpl w:val="949C889E"/>
    <w:lvl w:ilvl="0" w:tplc="2A5EB2E6">
      <w:start w:val="16"/>
      <w:numFmt w:val="bullet"/>
      <w:lvlText w:val=""/>
      <w:lvlJc w:val="left"/>
      <w:pPr>
        <w:ind w:left="720" w:hanging="360"/>
      </w:pPr>
      <w:rPr>
        <w:rFonts w:ascii="Symbol" w:eastAsia="Times New Roman"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5BE527DB"/>
    <w:multiLevelType w:val="hybridMultilevel"/>
    <w:tmpl w:val="E41EEDDE"/>
    <w:lvl w:ilvl="0" w:tplc="04150017">
      <w:start w:val="1"/>
      <w:numFmt w:val="lowerLetter"/>
      <w:lvlText w:val="%1)"/>
      <w:lvlJc w:val="left"/>
      <w:pPr>
        <w:ind w:left="2007" w:hanging="360"/>
      </w:pPr>
    </w:lvl>
    <w:lvl w:ilvl="1" w:tplc="08090019">
      <w:start w:val="1"/>
      <w:numFmt w:val="lowerLetter"/>
      <w:lvlText w:val="%2."/>
      <w:lvlJc w:val="left"/>
      <w:pPr>
        <w:ind w:left="2727" w:hanging="360"/>
      </w:pPr>
    </w:lvl>
    <w:lvl w:ilvl="2" w:tplc="0809001B">
      <w:start w:val="1"/>
      <w:numFmt w:val="lowerRoman"/>
      <w:lvlText w:val="%3."/>
      <w:lvlJc w:val="right"/>
      <w:pPr>
        <w:ind w:left="3447" w:hanging="180"/>
      </w:pPr>
    </w:lvl>
    <w:lvl w:ilvl="3" w:tplc="0809000F">
      <w:start w:val="1"/>
      <w:numFmt w:val="decimal"/>
      <w:lvlText w:val="%4."/>
      <w:lvlJc w:val="left"/>
      <w:pPr>
        <w:ind w:left="4167" w:hanging="360"/>
      </w:pPr>
    </w:lvl>
    <w:lvl w:ilvl="4" w:tplc="08090019">
      <w:start w:val="1"/>
      <w:numFmt w:val="lowerLetter"/>
      <w:lvlText w:val="%5."/>
      <w:lvlJc w:val="left"/>
      <w:pPr>
        <w:ind w:left="4887" w:hanging="360"/>
      </w:pPr>
    </w:lvl>
    <w:lvl w:ilvl="5" w:tplc="0809001B">
      <w:start w:val="1"/>
      <w:numFmt w:val="lowerRoman"/>
      <w:lvlText w:val="%6."/>
      <w:lvlJc w:val="right"/>
      <w:pPr>
        <w:ind w:left="5607" w:hanging="180"/>
      </w:pPr>
    </w:lvl>
    <w:lvl w:ilvl="6" w:tplc="0809000F">
      <w:start w:val="1"/>
      <w:numFmt w:val="decimal"/>
      <w:lvlText w:val="%7."/>
      <w:lvlJc w:val="left"/>
      <w:pPr>
        <w:ind w:left="6327" w:hanging="360"/>
      </w:pPr>
    </w:lvl>
    <w:lvl w:ilvl="7" w:tplc="08090019">
      <w:start w:val="1"/>
      <w:numFmt w:val="lowerLetter"/>
      <w:lvlText w:val="%8."/>
      <w:lvlJc w:val="left"/>
      <w:pPr>
        <w:ind w:left="7047" w:hanging="360"/>
      </w:pPr>
    </w:lvl>
    <w:lvl w:ilvl="8" w:tplc="0809001B">
      <w:start w:val="1"/>
      <w:numFmt w:val="lowerRoman"/>
      <w:lvlText w:val="%9."/>
      <w:lvlJc w:val="right"/>
      <w:pPr>
        <w:ind w:left="7767" w:hanging="180"/>
      </w:pPr>
    </w:lvl>
  </w:abstractNum>
  <w:abstractNum w:abstractNumId="23" w15:restartNumberingAfterBreak="0">
    <w:nsid w:val="66952941"/>
    <w:multiLevelType w:val="hybridMultilevel"/>
    <w:tmpl w:val="3C0889DE"/>
    <w:lvl w:ilvl="0" w:tplc="9B629C5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4" w15:restartNumberingAfterBreak="0">
    <w:nsid w:val="6BD64AC0"/>
    <w:multiLevelType w:val="hybridMultilevel"/>
    <w:tmpl w:val="A9A46886"/>
    <w:lvl w:ilvl="0" w:tplc="079C3F7A">
      <w:start w:val="16"/>
      <w:numFmt w:val="bullet"/>
      <w:lvlText w:val=""/>
      <w:lvlJc w:val="left"/>
      <w:pPr>
        <w:ind w:left="720" w:hanging="360"/>
      </w:pPr>
      <w:rPr>
        <w:rFonts w:ascii="Symbol" w:eastAsia="Times New Roman"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6DF356D2"/>
    <w:multiLevelType w:val="hybridMultilevel"/>
    <w:tmpl w:val="E41EEDDE"/>
    <w:lvl w:ilvl="0" w:tplc="04150017">
      <w:start w:val="1"/>
      <w:numFmt w:val="lowerLetter"/>
      <w:lvlText w:val="%1)"/>
      <w:lvlJc w:val="left"/>
      <w:pPr>
        <w:ind w:left="2007" w:hanging="360"/>
      </w:pPr>
    </w:lvl>
    <w:lvl w:ilvl="1" w:tplc="08090019" w:tentative="1">
      <w:start w:val="1"/>
      <w:numFmt w:val="lowerLetter"/>
      <w:lvlText w:val="%2."/>
      <w:lvlJc w:val="left"/>
      <w:pPr>
        <w:ind w:left="2727" w:hanging="360"/>
      </w:pPr>
    </w:lvl>
    <w:lvl w:ilvl="2" w:tplc="0809001B" w:tentative="1">
      <w:start w:val="1"/>
      <w:numFmt w:val="lowerRoman"/>
      <w:lvlText w:val="%3."/>
      <w:lvlJc w:val="right"/>
      <w:pPr>
        <w:ind w:left="3447" w:hanging="180"/>
      </w:pPr>
    </w:lvl>
    <w:lvl w:ilvl="3" w:tplc="0809000F" w:tentative="1">
      <w:start w:val="1"/>
      <w:numFmt w:val="decimal"/>
      <w:lvlText w:val="%4."/>
      <w:lvlJc w:val="left"/>
      <w:pPr>
        <w:ind w:left="4167" w:hanging="360"/>
      </w:pPr>
    </w:lvl>
    <w:lvl w:ilvl="4" w:tplc="08090019" w:tentative="1">
      <w:start w:val="1"/>
      <w:numFmt w:val="lowerLetter"/>
      <w:lvlText w:val="%5."/>
      <w:lvlJc w:val="left"/>
      <w:pPr>
        <w:ind w:left="4887" w:hanging="360"/>
      </w:pPr>
    </w:lvl>
    <w:lvl w:ilvl="5" w:tplc="0809001B" w:tentative="1">
      <w:start w:val="1"/>
      <w:numFmt w:val="lowerRoman"/>
      <w:lvlText w:val="%6."/>
      <w:lvlJc w:val="right"/>
      <w:pPr>
        <w:ind w:left="5607" w:hanging="180"/>
      </w:pPr>
    </w:lvl>
    <w:lvl w:ilvl="6" w:tplc="0809000F" w:tentative="1">
      <w:start w:val="1"/>
      <w:numFmt w:val="decimal"/>
      <w:lvlText w:val="%7."/>
      <w:lvlJc w:val="left"/>
      <w:pPr>
        <w:ind w:left="6327" w:hanging="360"/>
      </w:pPr>
    </w:lvl>
    <w:lvl w:ilvl="7" w:tplc="08090019" w:tentative="1">
      <w:start w:val="1"/>
      <w:numFmt w:val="lowerLetter"/>
      <w:lvlText w:val="%8."/>
      <w:lvlJc w:val="left"/>
      <w:pPr>
        <w:ind w:left="7047" w:hanging="360"/>
      </w:pPr>
    </w:lvl>
    <w:lvl w:ilvl="8" w:tplc="0809001B" w:tentative="1">
      <w:start w:val="1"/>
      <w:numFmt w:val="lowerRoman"/>
      <w:lvlText w:val="%9."/>
      <w:lvlJc w:val="right"/>
      <w:pPr>
        <w:ind w:left="7767" w:hanging="180"/>
      </w:pPr>
    </w:lvl>
  </w:abstractNum>
  <w:abstractNum w:abstractNumId="26" w15:restartNumberingAfterBreak="0">
    <w:nsid w:val="706B7EF6"/>
    <w:multiLevelType w:val="hybridMultilevel"/>
    <w:tmpl w:val="BF8CD9F8"/>
    <w:lvl w:ilvl="0" w:tplc="09FA2AD0">
      <w:start w:val="16"/>
      <w:numFmt w:val="bullet"/>
      <w:lvlText w:val=""/>
      <w:lvlJc w:val="left"/>
      <w:pPr>
        <w:ind w:left="720" w:hanging="360"/>
      </w:pPr>
      <w:rPr>
        <w:rFonts w:ascii="Symbol" w:eastAsia="Times New Roman"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744543F0"/>
    <w:multiLevelType w:val="hybridMultilevel"/>
    <w:tmpl w:val="FF168A0E"/>
    <w:lvl w:ilvl="0" w:tplc="2110CA86">
      <w:start w:val="2"/>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28" w15:restartNumberingAfterBreak="0">
    <w:nsid w:val="77831E4A"/>
    <w:multiLevelType w:val="hybridMultilevel"/>
    <w:tmpl w:val="562C3C0C"/>
    <w:lvl w:ilvl="0" w:tplc="B4F250AC">
      <w:start w:val="16"/>
      <w:numFmt w:val="bullet"/>
      <w:lvlText w:val=""/>
      <w:lvlJc w:val="left"/>
      <w:pPr>
        <w:ind w:left="720" w:hanging="360"/>
      </w:pPr>
      <w:rPr>
        <w:rFonts w:ascii="Symbol" w:eastAsia="Times New Roman"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7B9550BC"/>
    <w:multiLevelType w:val="hybridMultilevel"/>
    <w:tmpl w:val="761A6074"/>
    <w:lvl w:ilvl="0" w:tplc="028AB54E">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CF80CA9"/>
    <w:multiLevelType w:val="multilevel"/>
    <w:tmpl w:val="BDE2F68C"/>
    <w:name w:val="WW8Num29"/>
    <w:lvl w:ilvl="0">
      <w:start w:val="1"/>
      <w:numFmt w:val="decimal"/>
      <w:pStyle w:val="Nagwek1"/>
      <w:lvlText w:val="%1."/>
      <w:lvlJc w:val="left"/>
      <w:pPr>
        <w:tabs>
          <w:tab w:val="num" w:pos="851"/>
        </w:tabs>
        <w:ind w:left="851" w:hanging="851"/>
      </w:pPr>
      <w:rPr>
        <w:rFonts w:hint="default"/>
        <w:b/>
      </w:rPr>
    </w:lvl>
    <w:lvl w:ilvl="1">
      <w:start w:val="1"/>
      <w:numFmt w:val="decimal"/>
      <w:pStyle w:val="Nagwek2"/>
      <w:lvlText w:val="%1.%2."/>
      <w:lvlJc w:val="left"/>
      <w:pPr>
        <w:tabs>
          <w:tab w:val="num" w:pos="851"/>
        </w:tabs>
        <w:ind w:left="851" w:hanging="851"/>
      </w:pPr>
      <w:rPr>
        <w:rFonts w:hint="default"/>
      </w:rPr>
    </w:lvl>
    <w:lvl w:ilvl="2">
      <w:start w:val="1"/>
      <w:numFmt w:val="decimal"/>
      <w:pStyle w:val="Nagwek3"/>
      <w:lvlText w:val="%1.%2.%3."/>
      <w:lvlJc w:val="left"/>
      <w:pPr>
        <w:tabs>
          <w:tab w:val="num" w:pos="851"/>
        </w:tabs>
        <w:ind w:left="851" w:hanging="851"/>
      </w:pPr>
      <w:rPr>
        <w:rFonts w:hint="default"/>
      </w:rPr>
    </w:lvl>
    <w:lvl w:ilvl="3">
      <w:start w:val="1"/>
      <w:numFmt w:val="decimal"/>
      <w:pStyle w:val="Nagwek4"/>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31" w15:restartNumberingAfterBreak="0">
    <w:nsid w:val="7F4D074A"/>
    <w:multiLevelType w:val="hybridMultilevel"/>
    <w:tmpl w:val="89A29B36"/>
    <w:lvl w:ilvl="0" w:tplc="04150019">
      <w:start w:val="1"/>
      <w:numFmt w:val="lowerLetter"/>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num w:numId="1" w16cid:durableId="78061089">
    <w:abstractNumId w:val="0"/>
  </w:num>
  <w:num w:numId="2" w16cid:durableId="336689029">
    <w:abstractNumId w:val="1"/>
  </w:num>
  <w:num w:numId="3" w16cid:durableId="1826816828">
    <w:abstractNumId w:val="2"/>
  </w:num>
  <w:num w:numId="4" w16cid:durableId="1346861810">
    <w:abstractNumId w:val="3"/>
  </w:num>
  <w:num w:numId="5" w16cid:durableId="1324318501">
    <w:abstractNumId w:val="4"/>
  </w:num>
  <w:num w:numId="6" w16cid:durableId="1100488475">
    <w:abstractNumId w:val="30"/>
  </w:num>
  <w:num w:numId="7" w16cid:durableId="885946836">
    <w:abstractNumId w:val="12"/>
  </w:num>
  <w:num w:numId="8" w16cid:durableId="1389304773">
    <w:abstractNumId w:val="29"/>
  </w:num>
  <w:num w:numId="9" w16cid:durableId="1547251705">
    <w:abstractNumId w:val="7"/>
  </w:num>
  <w:num w:numId="10" w16cid:durableId="199402364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80120638">
    <w:abstractNumId w:val="8"/>
  </w:num>
  <w:num w:numId="12" w16cid:durableId="436222746">
    <w:abstractNumId w:val="19"/>
  </w:num>
  <w:num w:numId="13" w16cid:durableId="1572085182">
    <w:abstractNumId w:val="24"/>
  </w:num>
  <w:num w:numId="14" w16cid:durableId="12583350">
    <w:abstractNumId w:val="6"/>
  </w:num>
  <w:num w:numId="15" w16cid:durableId="235673267">
    <w:abstractNumId w:val="21"/>
  </w:num>
  <w:num w:numId="16" w16cid:durableId="962616695">
    <w:abstractNumId w:val="26"/>
  </w:num>
  <w:num w:numId="17" w16cid:durableId="277689300">
    <w:abstractNumId w:val="15"/>
  </w:num>
  <w:num w:numId="18" w16cid:durableId="660155152">
    <w:abstractNumId w:val="28"/>
  </w:num>
  <w:num w:numId="19" w16cid:durableId="1052115031">
    <w:abstractNumId w:val="31"/>
  </w:num>
  <w:num w:numId="20" w16cid:durableId="922681648">
    <w:abstractNumId w:val="11"/>
  </w:num>
  <w:num w:numId="21" w16cid:durableId="1091246022">
    <w:abstractNumId w:val="14"/>
  </w:num>
  <w:num w:numId="22" w16cid:durableId="407768614">
    <w:abstractNumId w:val="16"/>
  </w:num>
  <w:num w:numId="23" w16cid:durableId="1953630216">
    <w:abstractNumId w:val="25"/>
  </w:num>
  <w:num w:numId="24" w16cid:durableId="1873372714">
    <w:abstractNumId w:val="18"/>
  </w:num>
  <w:num w:numId="25" w16cid:durableId="2122449687">
    <w:abstractNumId w:val="23"/>
  </w:num>
  <w:num w:numId="26" w16cid:durableId="348525927">
    <w:abstractNumId w:val="27"/>
  </w:num>
  <w:num w:numId="27" w16cid:durableId="1376395951">
    <w:abstractNumId w:val="16"/>
  </w:num>
  <w:num w:numId="28" w16cid:durableId="11452340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96292279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92547185">
    <w:abstractNumId w:val="20"/>
  </w:num>
  <w:num w:numId="31" w16cid:durableId="1053120941">
    <w:abstractNumId w:val="10"/>
  </w:num>
  <w:num w:numId="32" w16cid:durableId="23936510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3305296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912928931">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cumentProtection w:edit="trackedChanges" w:enforcement="0"/>
  <w:defaultTabStop w:val="708"/>
  <w:hyphenationZone w:val="425"/>
  <w:defaultTableStyle w:val="Normalny"/>
  <w:drawingGridHorizontalSpacing w:val="57"/>
  <w:drawingGridVerticalSpacing w:val="57"/>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6AFB"/>
    <w:rsid w:val="00002A1B"/>
    <w:rsid w:val="00012038"/>
    <w:rsid w:val="00013204"/>
    <w:rsid w:val="00017218"/>
    <w:rsid w:val="00020D0B"/>
    <w:rsid w:val="00021398"/>
    <w:rsid w:val="00026CB8"/>
    <w:rsid w:val="0003396D"/>
    <w:rsid w:val="00034283"/>
    <w:rsid w:val="00037917"/>
    <w:rsid w:val="0004618D"/>
    <w:rsid w:val="00046A6B"/>
    <w:rsid w:val="00051869"/>
    <w:rsid w:val="00055DA5"/>
    <w:rsid w:val="00056929"/>
    <w:rsid w:val="00057ACF"/>
    <w:rsid w:val="00065F8F"/>
    <w:rsid w:val="000751CD"/>
    <w:rsid w:val="000770D0"/>
    <w:rsid w:val="00080BB4"/>
    <w:rsid w:val="000813F5"/>
    <w:rsid w:val="00083C21"/>
    <w:rsid w:val="00084A0E"/>
    <w:rsid w:val="00090DD5"/>
    <w:rsid w:val="00095CE2"/>
    <w:rsid w:val="00095E96"/>
    <w:rsid w:val="000A2B99"/>
    <w:rsid w:val="000A6262"/>
    <w:rsid w:val="000B298E"/>
    <w:rsid w:val="000B5C2B"/>
    <w:rsid w:val="000B6854"/>
    <w:rsid w:val="000C0FCD"/>
    <w:rsid w:val="000C3939"/>
    <w:rsid w:val="000C4FF7"/>
    <w:rsid w:val="000C7433"/>
    <w:rsid w:val="000D0DEE"/>
    <w:rsid w:val="000D430D"/>
    <w:rsid w:val="000E0F50"/>
    <w:rsid w:val="000E1E18"/>
    <w:rsid w:val="000F0EF3"/>
    <w:rsid w:val="000F5979"/>
    <w:rsid w:val="000F6FAF"/>
    <w:rsid w:val="001001B9"/>
    <w:rsid w:val="00100376"/>
    <w:rsid w:val="00102560"/>
    <w:rsid w:val="0010314C"/>
    <w:rsid w:val="00104B18"/>
    <w:rsid w:val="00115872"/>
    <w:rsid w:val="0011740E"/>
    <w:rsid w:val="00121A84"/>
    <w:rsid w:val="00122052"/>
    <w:rsid w:val="0012268C"/>
    <w:rsid w:val="00127C8B"/>
    <w:rsid w:val="001337E0"/>
    <w:rsid w:val="001341D1"/>
    <w:rsid w:val="0013529A"/>
    <w:rsid w:val="001440CD"/>
    <w:rsid w:val="00146947"/>
    <w:rsid w:val="001507AB"/>
    <w:rsid w:val="00160014"/>
    <w:rsid w:val="00162C50"/>
    <w:rsid w:val="001678FF"/>
    <w:rsid w:val="00170073"/>
    <w:rsid w:val="0018065F"/>
    <w:rsid w:val="0018575F"/>
    <w:rsid w:val="001858FF"/>
    <w:rsid w:val="0018787B"/>
    <w:rsid w:val="00190682"/>
    <w:rsid w:val="00195B98"/>
    <w:rsid w:val="00196655"/>
    <w:rsid w:val="00196700"/>
    <w:rsid w:val="001A326B"/>
    <w:rsid w:val="001A56A2"/>
    <w:rsid w:val="001A586B"/>
    <w:rsid w:val="001B12EE"/>
    <w:rsid w:val="001B3482"/>
    <w:rsid w:val="001B44A6"/>
    <w:rsid w:val="001B484F"/>
    <w:rsid w:val="001B55F4"/>
    <w:rsid w:val="001C11AA"/>
    <w:rsid w:val="001C270C"/>
    <w:rsid w:val="001C334D"/>
    <w:rsid w:val="001C684B"/>
    <w:rsid w:val="001D2F19"/>
    <w:rsid w:val="001E50C2"/>
    <w:rsid w:val="001E5D9D"/>
    <w:rsid w:val="001E75FC"/>
    <w:rsid w:val="001F51DA"/>
    <w:rsid w:val="0020558F"/>
    <w:rsid w:val="00206485"/>
    <w:rsid w:val="00211076"/>
    <w:rsid w:val="00215688"/>
    <w:rsid w:val="00215A0D"/>
    <w:rsid w:val="00216969"/>
    <w:rsid w:val="00222DA5"/>
    <w:rsid w:val="0022432A"/>
    <w:rsid w:val="0022478D"/>
    <w:rsid w:val="0022521E"/>
    <w:rsid w:val="002265BA"/>
    <w:rsid w:val="00227D52"/>
    <w:rsid w:val="002426E1"/>
    <w:rsid w:val="00254FBE"/>
    <w:rsid w:val="00264EAE"/>
    <w:rsid w:val="0027219A"/>
    <w:rsid w:val="0027414B"/>
    <w:rsid w:val="0027511D"/>
    <w:rsid w:val="00280225"/>
    <w:rsid w:val="00284EEB"/>
    <w:rsid w:val="00294E07"/>
    <w:rsid w:val="00295BDD"/>
    <w:rsid w:val="00296B9A"/>
    <w:rsid w:val="002A240B"/>
    <w:rsid w:val="002A42BD"/>
    <w:rsid w:val="002A6594"/>
    <w:rsid w:val="002A6A1A"/>
    <w:rsid w:val="002B15B0"/>
    <w:rsid w:val="002C330B"/>
    <w:rsid w:val="002C382C"/>
    <w:rsid w:val="002D1E38"/>
    <w:rsid w:val="002D2EA4"/>
    <w:rsid w:val="002D3081"/>
    <w:rsid w:val="002D4517"/>
    <w:rsid w:val="002D7096"/>
    <w:rsid w:val="002E2A01"/>
    <w:rsid w:val="002F63F7"/>
    <w:rsid w:val="003008EF"/>
    <w:rsid w:val="00301F72"/>
    <w:rsid w:val="003028CB"/>
    <w:rsid w:val="00304683"/>
    <w:rsid w:val="00311B20"/>
    <w:rsid w:val="00311B9F"/>
    <w:rsid w:val="00314427"/>
    <w:rsid w:val="00316120"/>
    <w:rsid w:val="0031786E"/>
    <w:rsid w:val="00320FAA"/>
    <w:rsid w:val="003231A6"/>
    <w:rsid w:val="00324631"/>
    <w:rsid w:val="003418DE"/>
    <w:rsid w:val="003438AE"/>
    <w:rsid w:val="0035384A"/>
    <w:rsid w:val="00355E35"/>
    <w:rsid w:val="003642EE"/>
    <w:rsid w:val="0037231B"/>
    <w:rsid w:val="00372867"/>
    <w:rsid w:val="0037390C"/>
    <w:rsid w:val="0037525B"/>
    <w:rsid w:val="00377BDE"/>
    <w:rsid w:val="00380D43"/>
    <w:rsid w:val="00391995"/>
    <w:rsid w:val="00392547"/>
    <w:rsid w:val="003925B7"/>
    <w:rsid w:val="00393037"/>
    <w:rsid w:val="00394A98"/>
    <w:rsid w:val="00397C34"/>
    <w:rsid w:val="003A149C"/>
    <w:rsid w:val="003A37B2"/>
    <w:rsid w:val="003A3A1F"/>
    <w:rsid w:val="003C2600"/>
    <w:rsid w:val="003C3410"/>
    <w:rsid w:val="003C6655"/>
    <w:rsid w:val="003D24C7"/>
    <w:rsid w:val="003D7998"/>
    <w:rsid w:val="003E1B72"/>
    <w:rsid w:val="003F0A0C"/>
    <w:rsid w:val="003F719D"/>
    <w:rsid w:val="00401F25"/>
    <w:rsid w:val="00405225"/>
    <w:rsid w:val="004066D2"/>
    <w:rsid w:val="00410DA2"/>
    <w:rsid w:val="0041596C"/>
    <w:rsid w:val="004218DC"/>
    <w:rsid w:val="0042483B"/>
    <w:rsid w:val="00424D99"/>
    <w:rsid w:val="00426DDD"/>
    <w:rsid w:val="00432B58"/>
    <w:rsid w:val="00434C83"/>
    <w:rsid w:val="00437C40"/>
    <w:rsid w:val="004428A6"/>
    <w:rsid w:val="00452589"/>
    <w:rsid w:val="00457687"/>
    <w:rsid w:val="00464E39"/>
    <w:rsid w:val="00475075"/>
    <w:rsid w:val="00480FFA"/>
    <w:rsid w:val="00482A6A"/>
    <w:rsid w:val="00486736"/>
    <w:rsid w:val="0049407D"/>
    <w:rsid w:val="004A041A"/>
    <w:rsid w:val="004A7A58"/>
    <w:rsid w:val="004B29C8"/>
    <w:rsid w:val="004B354F"/>
    <w:rsid w:val="004B62B4"/>
    <w:rsid w:val="004C4327"/>
    <w:rsid w:val="004C46CA"/>
    <w:rsid w:val="004C658A"/>
    <w:rsid w:val="004C6869"/>
    <w:rsid w:val="004D6062"/>
    <w:rsid w:val="004E0B2E"/>
    <w:rsid w:val="004E1736"/>
    <w:rsid w:val="004E5195"/>
    <w:rsid w:val="004F2691"/>
    <w:rsid w:val="004F7F55"/>
    <w:rsid w:val="00501625"/>
    <w:rsid w:val="00505864"/>
    <w:rsid w:val="00506C08"/>
    <w:rsid w:val="005144F1"/>
    <w:rsid w:val="00516AFB"/>
    <w:rsid w:val="00520ECA"/>
    <w:rsid w:val="005251FD"/>
    <w:rsid w:val="005303F8"/>
    <w:rsid w:val="00532169"/>
    <w:rsid w:val="005321E5"/>
    <w:rsid w:val="005345EB"/>
    <w:rsid w:val="00540422"/>
    <w:rsid w:val="00540D85"/>
    <w:rsid w:val="00543B8F"/>
    <w:rsid w:val="00553FCD"/>
    <w:rsid w:val="00555427"/>
    <w:rsid w:val="0056730C"/>
    <w:rsid w:val="00567D43"/>
    <w:rsid w:val="00586E58"/>
    <w:rsid w:val="00595A11"/>
    <w:rsid w:val="00597783"/>
    <w:rsid w:val="00597A35"/>
    <w:rsid w:val="005A2710"/>
    <w:rsid w:val="005A278F"/>
    <w:rsid w:val="005A2B0D"/>
    <w:rsid w:val="005A3CE8"/>
    <w:rsid w:val="005A6CEE"/>
    <w:rsid w:val="005A7363"/>
    <w:rsid w:val="005A791F"/>
    <w:rsid w:val="005C2AB4"/>
    <w:rsid w:val="005C6542"/>
    <w:rsid w:val="005E0C93"/>
    <w:rsid w:val="005E472D"/>
    <w:rsid w:val="005E507D"/>
    <w:rsid w:val="005E6F12"/>
    <w:rsid w:val="005F2AF0"/>
    <w:rsid w:val="00600E39"/>
    <w:rsid w:val="00607E13"/>
    <w:rsid w:val="00611101"/>
    <w:rsid w:val="006151E5"/>
    <w:rsid w:val="00616010"/>
    <w:rsid w:val="00617EFD"/>
    <w:rsid w:val="0062404E"/>
    <w:rsid w:val="006245E9"/>
    <w:rsid w:val="00626BB7"/>
    <w:rsid w:val="00630672"/>
    <w:rsid w:val="00630B9C"/>
    <w:rsid w:val="006404E4"/>
    <w:rsid w:val="00643CCC"/>
    <w:rsid w:val="00643D97"/>
    <w:rsid w:val="00643E34"/>
    <w:rsid w:val="00644890"/>
    <w:rsid w:val="00646FBF"/>
    <w:rsid w:val="00660510"/>
    <w:rsid w:val="00664D2A"/>
    <w:rsid w:val="00670D32"/>
    <w:rsid w:val="00677BA1"/>
    <w:rsid w:val="006858DF"/>
    <w:rsid w:val="006872C1"/>
    <w:rsid w:val="006900CC"/>
    <w:rsid w:val="00690253"/>
    <w:rsid w:val="006946EA"/>
    <w:rsid w:val="00695ABB"/>
    <w:rsid w:val="006A118D"/>
    <w:rsid w:val="006A32A4"/>
    <w:rsid w:val="006A4029"/>
    <w:rsid w:val="006A5173"/>
    <w:rsid w:val="006B7551"/>
    <w:rsid w:val="006C0CB7"/>
    <w:rsid w:val="006E47B5"/>
    <w:rsid w:val="006E51E8"/>
    <w:rsid w:val="00705D51"/>
    <w:rsid w:val="00710661"/>
    <w:rsid w:val="007127BE"/>
    <w:rsid w:val="00715421"/>
    <w:rsid w:val="00727218"/>
    <w:rsid w:val="00727DD1"/>
    <w:rsid w:val="00731515"/>
    <w:rsid w:val="00737998"/>
    <w:rsid w:val="007410B5"/>
    <w:rsid w:val="0074236E"/>
    <w:rsid w:val="00743EE5"/>
    <w:rsid w:val="007450A3"/>
    <w:rsid w:val="0074624B"/>
    <w:rsid w:val="0074650E"/>
    <w:rsid w:val="00750581"/>
    <w:rsid w:val="007512A3"/>
    <w:rsid w:val="007550CF"/>
    <w:rsid w:val="00760505"/>
    <w:rsid w:val="00760F7D"/>
    <w:rsid w:val="00762060"/>
    <w:rsid w:val="00765A4A"/>
    <w:rsid w:val="007661D1"/>
    <w:rsid w:val="00772300"/>
    <w:rsid w:val="00772DDB"/>
    <w:rsid w:val="007750B1"/>
    <w:rsid w:val="007764D8"/>
    <w:rsid w:val="007778E0"/>
    <w:rsid w:val="00780974"/>
    <w:rsid w:val="00782C3E"/>
    <w:rsid w:val="00783766"/>
    <w:rsid w:val="00784605"/>
    <w:rsid w:val="007863FE"/>
    <w:rsid w:val="00790609"/>
    <w:rsid w:val="00793F5F"/>
    <w:rsid w:val="007B5C67"/>
    <w:rsid w:val="007C08F8"/>
    <w:rsid w:val="007C13F8"/>
    <w:rsid w:val="007C27A9"/>
    <w:rsid w:val="007D11CE"/>
    <w:rsid w:val="007D2E44"/>
    <w:rsid w:val="007D349F"/>
    <w:rsid w:val="007E55AD"/>
    <w:rsid w:val="007F27D0"/>
    <w:rsid w:val="007F5F2E"/>
    <w:rsid w:val="007F628E"/>
    <w:rsid w:val="007F68AD"/>
    <w:rsid w:val="00802A50"/>
    <w:rsid w:val="00804CF2"/>
    <w:rsid w:val="00814F7F"/>
    <w:rsid w:val="008174BA"/>
    <w:rsid w:val="00821ABE"/>
    <w:rsid w:val="00823CCE"/>
    <w:rsid w:val="00824118"/>
    <w:rsid w:val="00833261"/>
    <w:rsid w:val="00837021"/>
    <w:rsid w:val="00840156"/>
    <w:rsid w:val="008424B7"/>
    <w:rsid w:val="00842A17"/>
    <w:rsid w:val="00843B73"/>
    <w:rsid w:val="0085621B"/>
    <w:rsid w:val="00873C10"/>
    <w:rsid w:val="00876B0D"/>
    <w:rsid w:val="00881CC9"/>
    <w:rsid w:val="00890480"/>
    <w:rsid w:val="00892F9A"/>
    <w:rsid w:val="008930C4"/>
    <w:rsid w:val="00893A15"/>
    <w:rsid w:val="00895F90"/>
    <w:rsid w:val="00896E94"/>
    <w:rsid w:val="008A24C2"/>
    <w:rsid w:val="008A2A46"/>
    <w:rsid w:val="008B1130"/>
    <w:rsid w:val="008C53E1"/>
    <w:rsid w:val="008D1518"/>
    <w:rsid w:val="008D4030"/>
    <w:rsid w:val="008D4BAA"/>
    <w:rsid w:val="008E0103"/>
    <w:rsid w:val="008E4CE8"/>
    <w:rsid w:val="008F21B0"/>
    <w:rsid w:val="008F54D9"/>
    <w:rsid w:val="008F5A60"/>
    <w:rsid w:val="00903995"/>
    <w:rsid w:val="00905D1E"/>
    <w:rsid w:val="009068C5"/>
    <w:rsid w:val="009076AA"/>
    <w:rsid w:val="00910957"/>
    <w:rsid w:val="00925124"/>
    <w:rsid w:val="009336D7"/>
    <w:rsid w:val="00935280"/>
    <w:rsid w:val="009457A0"/>
    <w:rsid w:val="0095580C"/>
    <w:rsid w:val="00965979"/>
    <w:rsid w:val="00965CC9"/>
    <w:rsid w:val="00967A34"/>
    <w:rsid w:val="00970438"/>
    <w:rsid w:val="00981584"/>
    <w:rsid w:val="00983A23"/>
    <w:rsid w:val="00986BBE"/>
    <w:rsid w:val="0099580C"/>
    <w:rsid w:val="00997B74"/>
    <w:rsid w:val="009A3885"/>
    <w:rsid w:val="009A614B"/>
    <w:rsid w:val="009B0945"/>
    <w:rsid w:val="009C638E"/>
    <w:rsid w:val="009D0206"/>
    <w:rsid w:val="009D0F8C"/>
    <w:rsid w:val="009D15C1"/>
    <w:rsid w:val="009D4D54"/>
    <w:rsid w:val="009D54A3"/>
    <w:rsid w:val="009D6819"/>
    <w:rsid w:val="009E3356"/>
    <w:rsid w:val="009E3488"/>
    <w:rsid w:val="009E3F8E"/>
    <w:rsid w:val="009F43C9"/>
    <w:rsid w:val="009F5F63"/>
    <w:rsid w:val="009F6613"/>
    <w:rsid w:val="00A063FF"/>
    <w:rsid w:val="00A12D9C"/>
    <w:rsid w:val="00A15087"/>
    <w:rsid w:val="00A154AA"/>
    <w:rsid w:val="00A26910"/>
    <w:rsid w:val="00A26E58"/>
    <w:rsid w:val="00A32802"/>
    <w:rsid w:val="00A32A4D"/>
    <w:rsid w:val="00A44AA9"/>
    <w:rsid w:val="00A4528B"/>
    <w:rsid w:val="00A45C85"/>
    <w:rsid w:val="00A45F0B"/>
    <w:rsid w:val="00A500DD"/>
    <w:rsid w:val="00A54232"/>
    <w:rsid w:val="00A55CF5"/>
    <w:rsid w:val="00A704CB"/>
    <w:rsid w:val="00A71F25"/>
    <w:rsid w:val="00A72FC4"/>
    <w:rsid w:val="00A7521D"/>
    <w:rsid w:val="00A779E2"/>
    <w:rsid w:val="00A77F33"/>
    <w:rsid w:val="00A83D93"/>
    <w:rsid w:val="00A85735"/>
    <w:rsid w:val="00A86AFF"/>
    <w:rsid w:val="00A91202"/>
    <w:rsid w:val="00A96857"/>
    <w:rsid w:val="00AA1E28"/>
    <w:rsid w:val="00AA20C6"/>
    <w:rsid w:val="00AA4150"/>
    <w:rsid w:val="00AB7E09"/>
    <w:rsid w:val="00AC0C12"/>
    <w:rsid w:val="00AC1037"/>
    <w:rsid w:val="00AC141C"/>
    <w:rsid w:val="00AC43A0"/>
    <w:rsid w:val="00AC4838"/>
    <w:rsid w:val="00AD5273"/>
    <w:rsid w:val="00AD6E47"/>
    <w:rsid w:val="00AE08CB"/>
    <w:rsid w:val="00AE6958"/>
    <w:rsid w:val="00AF3DF5"/>
    <w:rsid w:val="00AF4560"/>
    <w:rsid w:val="00B148D7"/>
    <w:rsid w:val="00B1565F"/>
    <w:rsid w:val="00B15802"/>
    <w:rsid w:val="00B17ACF"/>
    <w:rsid w:val="00B22305"/>
    <w:rsid w:val="00B33B8B"/>
    <w:rsid w:val="00B34D20"/>
    <w:rsid w:val="00B35FFF"/>
    <w:rsid w:val="00B459F9"/>
    <w:rsid w:val="00B52B11"/>
    <w:rsid w:val="00B55247"/>
    <w:rsid w:val="00B62035"/>
    <w:rsid w:val="00B63B22"/>
    <w:rsid w:val="00B6590F"/>
    <w:rsid w:val="00B677A8"/>
    <w:rsid w:val="00B7173F"/>
    <w:rsid w:val="00B71A3F"/>
    <w:rsid w:val="00B72CAD"/>
    <w:rsid w:val="00B76CFA"/>
    <w:rsid w:val="00B90694"/>
    <w:rsid w:val="00B9089C"/>
    <w:rsid w:val="00B926D6"/>
    <w:rsid w:val="00BA0B52"/>
    <w:rsid w:val="00BA122E"/>
    <w:rsid w:val="00BA16CF"/>
    <w:rsid w:val="00BA3738"/>
    <w:rsid w:val="00BA6407"/>
    <w:rsid w:val="00BB3C54"/>
    <w:rsid w:val="00BB43D8"/>
    <w:rsid w:val="00BB744A"/>
    <w:rsid w:val="00BC21C8"/>
    <w:rsid w:val="00BD508F"/>
    <w:rsid w:val="00BD7040"/>
    <w:rsid w:val="00BE21B5"/>
    <w:rsid w:val="00BE4426"/>
    <w:rsid w:val="00C0025A"/>
    <w:rsid w:val="00C137C5"/>
    <w:rsid w:val="00C1556C"/>
    <w:rsid w:val="00C24B3E"/>
    <w:rsid w:val="00C30CE3"/>
    <w:rsid w:val="00C3214A"/>
    <w:rsid w:val="00C33923"/>
    <w:rsid w:val="00C356D7"/>
    <w:rsid w:val="00C36C7C"/>
    <w:rsid w:val="00C40428"/>
    <w:rsid w:val="00C4193A"/>
    <w:rsid w:val="00C4414C"/>
    <w:rsid w:val="00C441EE"/>
    <w:rsid w:val="00C63957"/>
    <w:rsid w:val="00C67D5C"/>
    <w:rsid w:val="00C73542"/>
    <w:rsid w:val="00C74AC9"/>
    <w:rsid w:val="00C82ADF"/>
    <w:rsid w:val="00C86F77"/>
    <w:rsid w:val="00C91E65"/>
    <w:rsid w:val="00C91F7E"/>
    <w:rsid w:val="00CA6781"/>
    <w:rsid w:val="00CB2477"/>
    <w:rsid w:val="00CB675F"/>
    <w:rsid w:val="00CC7101"/>
    <w:rsid w:val="00CD47DF"/>
    <w:rsid w:val="00CE15AF"/>
    <w:rsid w:val="00CE3864"/>
    <w:rsid w:val="00CE6429"/>
    <w:rsid w:val="00CF435D"/>
    <w:rsid w:val="00D02263"/>
    <w:rsid w:val="00D02C11"/>
    <w:rsid w:val="00D072DB"/>
    <w:rsid w:val="00D0769A"/>
    <w:rsid w:val="00D12DB4"/>
    <w:rsid w:val="00D13FC6"/>
    <w:rsid w:val="00D20561"/>
    <w:rsid w:val="00D215CB"/>
    <w:rsid w:val="00D2219D"/>
    <w:rsid w:val="00D24B59"/>
    <w:rsid w:val="00D3288B"/>
    <w:rsid w:val="00D344B0"/>
    <w:rsid w:val="00D3485D"/>
    <w:rsid w:val="00D4545E"/>
    <w:rsid w:val="00D46184"/>
    <w:rsid w:val="00D46B7F"/>
    <w:rsid w:val="00D46B8F"/>
    <w:rsid w:val="00D50B13"/>
    <w:rsid w:val="00D605D6"/>
    <w:rsid w:val="00D6507A"/>
    <w:rsid w:val="00D673EF"/>
    <w:rsid w:val="00D72B42"/>
    <w:rsid w:val="00D73CE6"/>
    <w:rsid w:val="00D822D3"/>
    <w:rsid w:val="00D834D2"/>
    <w:rsid w:val="00D90467"/>
    <w:rsid w:val="00D95683"/>
    <w:rsid w:val="00DA5B90"/>
    <w:rsid w:val="00DB1D10"/>
    <w:rsid w:val="00DB3594"/>
    <w:rsid w:val="00DC0E92"/>
    <w:rsid w:val="00DD0663"/>
    <w:rsid w:val="00DD592E"/>
    <w:rsid w:val="00DD5FCA"/>
    <w:rsid w:val="00DD7861"/>
    <w:rsid w:val="00DE4976"/>
    <w:rsid w:val="00DE72E2"/>
    <w:rsid w:val="00DF0FCE"/>
    <w:rsid w:val="00DF7E90"/>
    <w:rsid w:val="00E00206"/>
    <w:rsid w:val="00E14702"/>
    <w:rsid w:val="00E265AE"/>
    <w:rsid w:val="00E37F29"/>
    <w:rsid w:val="00E40447"/>
    <w:rsid w:val="00E438B7"/>
    <w:rsid w:val="00E5405F"/>
    <w:rsid w:val="00E55633"/>
    <w:rsid w:val="00E65BAE"/>
    <w:rsid w:val="00E801D2"/>
    <w:rsid w:val="00E805A5"/>
    <w:rsid w:val="00E8689E"/>
    <w:rsid w:val="00E915D3"/>
    <w:rsid w:val="00E96BE4"/>
    <w:rsid w:val="00E97D36"/>
    <w:rsid w:val="00EA3CB6"/>
    <w:rsid w:val="00EA4B99"/>
    <w:rsid w:val="00EB6485"/>
    <w:rsid w:val="00EB774A"/>
    <w:rsid w:val="00EB7CC7"/>
    <w:rsid w:val="00EC02BF"/>
    <w:rsid w:val="00EE0133"/>
    <w:rsid w:val="00EE07A8"/>
    <w:rsid w:val="00EE2A6B"/>
    <w:rsid w:val="00EF2628"/>
    <w:rsid w:val="00F02123"/>
    <w:rsid w:val="00F02A7F"/>
    <w:rsid w:val="00F042AD"/>
    <w:rsid w:val="00F147B4"/>
    <w:rsid w:val="00F16159"/>
    <w:rsid w:val="00F230AA"/>
    <w:rsid w:val="00F312E8"/>
    <w:rsid w:val="00F4359A"/>
    <w:rsid w:val="00F47267"/>
    <w:rsid w:val="00F507B1"/>
    <w:rsid w:val="00F521B3"/>
    <w:rsid w:val="00F60098"/>
    <w:rsid w:val="00F60A07"/>
    <w:rsid w:val="00F74E54"/>
    <w:rsid w:val="00F76C94"/>
    <w:rsid w:val="00F77A99"/>
    <w:rsid w:val="00F80A5E"/>
    <w:rsid w:val="00F8180C"/>
    <w:rsid w:val="00F950DC"/>
    <w:rsid w:val="00F966C9"/>
    <w:rsid w:val="00F9751E"/>
    <w:rsid w:val="00FA3608"/>
    <w:rsid w:val="00FA6A30"/>
    <w:rsid w:val="00FB11B7"/>
    <w:rsid w:val="00FB2832"/>
    <w:rsid w:val="00FB61E7"/>
    <w:rsid w:val="00FB7FE0"/>
    <w:rsid w:val="00FC3032"/>
    <w:rsid w:val="00FD3EAB"/>
    <w:rsid w:val="00FD5B9B"/>
    <w:rsid w:val="00FE1F61"/>
    <w:rsid w:val="00FE39CC"/>
    <w:rsid w:val="00FE4695"/>
    <w:rsid w:val="00FF332D"/>
    <w:rsid w:val="00FF6890"/>
    <w:rsid w:val="03CB5B63"/>
    <w:rsid w:val="044E8E19"/>
    <w:rsid w:val="048A273E"/>
    <w:rsid w:val="05ECF16B"/>
    <w:rsid w:val="08978C35"/>
    <w:rsid w:val="114CB940"/>
    <w:rsid w:val="12445DCB"/>
    <w:rsid w:val="13628D7B"/>
    <w:rsid w:val="1801F02C"/>
    <w:rsid w:val="19451A8C"/>
    <w:rsid w:val="282F374A"/>
    <w:rsid w:val="2BB42A40"/>
    <w:rsid w:val="30F408C1"/>
    <w:rsid w:val="35B9BB13"/>
    <w:rsid w:val="4053CBAB"/>
    <w:rsid w:val="435DFC01"/>
    <w:rsid w:val="48505BEB"/>
    <w:rsid w:val="4A1866D8"/>
    <w:rsid w:val="4C26C370"/>
    <w:rsid w:val="5287E465"/>
    <w:rsid w:val="52ED239D"/>
    <w:rsid w:val="540498B8"/>
    <w:rsid w:val="56586136"/>
    <w:rsid w:val="643C0E8D"/>
    <w:rsid w:val="671EC1F3"/>
    <w:rsid w:val="6A9D9010"/>
    <w:rsid w:val="6E05BFD6"/>
    <w:rsid w:val="729E591A"/>
    <w:rsid w:val="755E9CD8"/>
    <w:rsid w:val="7B4B611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70AB7C3"/>
  <w15:docId w15:val="{FCE41F9E-78FD-4958-AB78-B25711ADD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spacing w:line="300" w:lineRule="auto"/>
      <w:jc w:val="both"/>
    </w:pPr>
    <w:rPr>
      <w:rFonts w:ascii="Arial" w:hAnsi="Arial" w:cs="Arial"/>
      <w:sz w:val="22"/>
      <w:lang w:eastAsia="ar-SA"/>
    </w:rPr>
  </w:style>
  <w:style w:type="paragraph" w:styleId="Nagwek1">
    <w:name w:val="heading 1"/>
    <w:basedOn w:val="Normalny"/>
    <w:next w:val="Normalny"/>
    <w:autoRedefine/>
    <w:qFormat/>
    <w:rsid w:val="006858DF"/>
    <w:pPr>
      <w:keepNext/>
      <w:numPr>
        <w:numId w:val="6"/>
      </w:numPr>
      <w:spacing w:before="240" w:line="360" w:lineRule="auto"/>
      <w:jc w:val="left"/>
      <w:outlineLvl w:val="0"/>
    </w:pPr>
    <w:rPr>
      <w:rFonts w:eastAsia="Symbol"/>
      <w:b/>
      <w:color w:val="000000"/>
      <w:szCs w:val="22"/>
    </w:rPr>
  </w:style>
  <w:style w:type="paragraph" w:styleId="Nagwek2">
    <w:name w:val="heading 2"/>
    <w:basedOn w:val="Normalny"/>
    <w:next w:val="Normalny"/>
    <w:uiPriority w:val="9"/>
    <w:qFormat/>
    <w:rsid w:val="00F02123"/>
    <w:pPr>
      <w:numPr>
        <w:ilvl w:val="1"/>
        <w:numId w:val="6"/>
      </w:numPr>
      <w:spacing w:before="200" w:after="120" w:line="252" w:lineRule="auto"/>
      <w:jc w:val="left"/>
      <w:outlineLvl w:val="1"/>
    </w:pPr>
    <w:rPr>
      <w:b/>
      <w:sz w:val="24"/>
      <w:szCs w:val="24"/>
      <w:lang w:val="ru-RU"/>
    </w:rPr>
  </w:style>
  <w:style w:type="paragraph" w:styleId="Nagwek3">
    <w:name w:val="heading 3"/>
    <w:basedOn w:val="Normalny"/>
    <w:next w:val="Normalny"/>
    <w:uiPriority w:val="9"/>
    <w:qFormat/>
    <w:rsid w:val="00F02123"/>
    <w:pPr>
      <w:keepNext/>
      <w:numPr>
        <w:ilvl w:val="2"/>
        <w:numId w:val="6"/>
      </w:numPr>
      <w:spacing w:before="240" w:after="60"/>
      <w:outlineLvl w:val="2"/>
    </w:pPr>
    <w:rPr>
      <w:b/>
    </w:rPr>
  </w:style>
  <w:style w:type="paragraph" w:styleId="Nagwek4">
    <w:name w:val="heading 4"/>
    <w:basedOn w:val="Normalny"/>
    <w:next w:val="Normalny"/>
    <w:qFormat/>
    <w:rsid w:val="00F02123"/>
    <w:pPr>
      <w:keepNext/>
      <w:widowControl w:val="0"/>
      <w:numPr>
        <w:ilvl w:val="3"/>
        <w:numId w:val="6"/>
      </w:numPr>
      <w:spacing w:before="40" w:after="20"/>
      <w:textAlignment w:val="baseline"/>
      <w:outlineLvl w:val="3"/>
    </w:pPr>
    <w:rPr>
      <w:b/>
      <w:szCs w:val="24"/>
    </w:rPr>
  </w:style>
  <w:style w:type="paragraph" w:styleId="Nagwek5">
    <w:name w:val="heading 5"/>
    <w:basedOn w:val="Normalny"/>
    <w:next w:val="Normalny"/>
    <w:qFormat/>
    <w:rsid w:val="00F02123"/>
    <w:pPr>
      <w:keepNext/>
      <w:numPr>
        <w:ilvl w:val="4"/>
        <w:numId w:val="6"/>
      </w:numPr>
      <w:jc w:val="left"/>
      <w:outlineLvl w:val="4"/>
    </w:pPr>
    <w:rPr>
      <w:szCs w:val="22"/>
      <w:lang w:val="ru-RU"/>
    </w:rPr>
  </w:style>
  <w:style w:type="paragraph" w:styleId="Nagwek6">
    <w:name w:val="heading 6"/>
    <w:basedOn w:val="Normalny"/>
    <w:next w:val="Normalny"/>
    <w:qFormat/>
    <w:rsid w:val="00F02123"/>
    <w:pPr>
      <w:numPr>
        <w:ilvl w:val="5"/>
        <w:numId w:val="6"/>
      </w:numPr>
      <w:spacing w:before="240" w:after="60"/>
      <w:outlineLvl w:val="5"/>
    </w:pPr>
    <w:rPr>
      <w:bCs/>
      <w:szCs w:val="22"/>
    </w:rPr>
  </w:style>
  <w:style w:type="paragraph" w:styleId="Nagwek7">
    <w:name w:val="heading 7"/>
    <w:basedOn w:val="Normalny"/>
    <w:next w:val="Normalny"/>
    <w:qFormat/>
    <w:rsid w:val="00F02123"/>
    <w:pPr>
      <w:numPr>
        <w:ilvl w:val="6"/>
        <w:numId w:val="6"/>
      </w:numPr>
      <w:spacing w:before="240" w:after="60"/>
      <w:outlineLvl w:val="6"/>
    </w:pPr>
    <w:rPr>
      <w:szCs w:val="24"/>
    </w:rPr>
  </w:style>
  <w:style w:type="paragraph" w:styleId="Nagwek8">
    <w:name w:val="heading 8"/>
    <w:basedOn w:val="Normalny"/>
    <w:next w:val="akapitZnak"/>
    <w:qFormat/>
    <w:rsid w:val="00F02123"/>
    <w:pPr>
      <w:numPr>
        <w:ilvl w:val="7"/>
        <w:numId w:val="6"/>
      </w:numPr>
      <w:spacing w:before="120" w:after="120" w:line="336" w:lineRule="auto"/>
      <w:outlineLvl w:val="7"/>
    </w:pPr>
    <w:rPr>
      <w:b/>
      <w:sz w:val="20"/>
      <w:lang w:val="x-none"/>
    </w:rPr>
  </w:style>
  <w:style w:type="paragraph" w:styleId="Nagwek9">
    <w:name w:val="heading 9"/>
    <w:basedOn w:val="Normalny"/>
    <w:next w:val="Normalny"/>
    <w:qFormat/>
    <w:rsid w:val="00F02123"/>
    <w:pPr>
      <w:numPr>
        <w:ilvl w:val="8"/>
        <w:numId w:val="6"/>
      </w:numPr>
      <w:spacing w:before="240" w:after="60" w:line="288" w:lineRule="auto"/>
      <w:outlineLvl w:val="8"/>
    </w:pPr>
    <w:rPr>
      <w:b/>
      <w:sz w:val="18"/>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4z0">
    <w:name w:val="WW8Num4z0"/>
    <w:rPr>
      <w:rFonts w:ascii="Symbol" w:hAnsi="Symbol" w:cs="Symbol"/>
      <w:b/>
      <w:sz w:val="24"/>
      <w:szCs w:val="24"/>
      <w:lang w:val="x-none" w:eastAsia="x-none" w:bidi="x-none"/>
    </w:rPr>
  </w:style>
  <w:style w:type="character" w:customStyle="1" w:styleId="WW8Num4z1">
    <w:name w:val="WW8Num4z1"/>
    <w:rPr>
      <w:sz w:val="24"/>
      <w:szCs w:val="24"/>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Symbol" w:hAnsi="Symbol" w:cs="Symbol"/>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11z0">
    <w:name w:val="WW8Num11z0"/>
    <w:rPr>
      <w:rFonts w:ascii="Times New Roman" w:hAnsi="Times New Roman" w:cs="Times New Roman"/>
      <w:b w:val="0"/>
      <w:i w:val="0"/>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1z3">
    <w:name w:val="WW8Num11z3"/>
    <w:rPr>
      <w:rFonts w:ascii="Symbol" w:hAnsi="Symbol" w:cs="Symbol"/>
    </w:rPr>
  </w:style>
  <w:style w:type="character" w:customStyle="1" w:styleId="WW8Num14z0">
    <w:name w:val="WW8Num14z0"/>
    <w:rPr>
      <w:b/>
    </w:rPr>
  </w:style>
  <w:style w:type="character" w:customStyle="1" w:styleId="WW8Num15z0">
    <w:name w:val="WW8Num15z0"/>
    <w:rPr>
      <w:rFonts w:ascii="Symbol" w:hAnsi="Symbol" w:cs="Symbo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St11z0">
    <w:name w:val="WW8NumSt11z0"/>
    <w:rPr>
      <w:b w:val="0"/>
    </w:rPr>
  </w:style>
  <w:style w:type="character" w:customStyle="1" w:styleId="WW8NumSt11z1">
    <w:name w:val="WW8NumSt11z1"/>
    <w:rPr>
      <w:i w:val="0"/>
    </w:rPr>
  </w:style>
  <w:style w:type="character" w:customStyle="1" w:styleId="Domylnaczcionkaakapitu1">
    <w:name w:val="Domyślna czcionka akapitu1"/>
  </w:style>
  <w:style w:type="character" w:styleId="Numerstrony">
    <w:name w:val="page number"/>
    <w:basedOn w:val="Domylnaczcionkaakapitu1"/>
  </w:style>
  <w:style w:type="character" w:styleId="Hipercze">
    <w:name w:val="Hyperlink"/>
    <w:rPr>
      <w:color w:val="0000FF"/>
      <w:u w:val="single"/>
    </w:rPr>
  </w:style>
  <w:style w:type="character" w:customStyle="1" w:styleId="podstawowyZnak">
    <w:name w:val="podstawowy Znak"/>
    <w:rPr>
      <w:rFonts w:ascii="Arial" w:hAnsi="Arial" w:cs="Arial"/>
      <w:sz w:val="22"/>
      <w:szCs w:val="22"/>
      <w:lang w:val="pl-PL" w:eastAsia="ar-SA" w:bidi="ar-SA"/>
    </w:rPr>
  </w:style>
  <w:style w:type="character" w:customStyle="1" w:styleId="Styl11pt">
    <w:name w:val="Styl 11 pt"/>
    <w:rPr>
      <w:rFonts w:ascii="Arial" w:hAnsi="Arial" w:cs="Times New Roman"/>
      <w:sz w:val="20"/>
    </w:rPr>
  </w:style>
  <w:style w:type="character" w:customStyle="1" w:styleId="Tekstpodstawowy3Znak">
    <w:name w:val="Tekst podstawowy 3 Znak"/>
    <w:rPr>
      <w:rFonts w:ascii="Arial" w:eastAsia="Times New Roman" w:hAnsi="Arial" w:cs="Arial"/>
      <w:b/>
      <w:sz w:val="28"/>
    </w:rPr>
  </w:style>
  <w:style w:type="character" w:customStyle="1" w:styleId="akapitZnakZnakZnak">
    <w:name w:val="akapit Znak Znak Znak"/>
    <w:rPr>
      <w:rFonts w:ascii="Arial" w:eastAsia="Batang" w:hAnsi="Arial" w:cs="Arial"/>
      <w:sz w:val="24"/>
      <w:szCs w:val="24"/>
    </w:rPr>
  </w:style>
  <w:style w:type="character" w:customStyle="1" w:styleId="TekstkomentarzaZnak">
    <w:name w:val="Tekst komentarza Znak"/>
    <w:rPr>
      <w:rFonts w:ascii="Arial" w:hAnsi="Arial" w:cs="Arial"/>
      <w:lang w:val="x-none"/>
    </w:rPr>
  </w:style>
  <w:style w:type="character" w:styleId="Pogrubienie">
    <w:name w:val="Strong"/>
    <w:qFormat/>
    <w:rPr>
      <w:b/>
      <w:bCs/>
    </w:rPr>
  </w:style>
  <w:style w:type="character" w:customStyle="1" w:styleId="FontStyle119">
    <w:name w:val="Font Style119"/>
    <w:rPr>
      <w:rFonts w:ascii="Arial" w:hAnsi="Arial" w:cs="Arial"/>
      <w:color w:val="000000"/>
      <w:sz w:val="22"/>
      <w:szCs w:val="22"/>
    </w:rPr>
  </w:style>
  <w:style w:type="character" w:customStyle="1" w:styleId="Nagwek8Znak">
    <w:name w:val="Nagłówek 8 Znak"/>
    <w:rPr>
      <w:rFonts w:ascii="Arial" w:eastAsia="Times New Roman" w:hAnsi="Arial" w:cs="Arial"/>
      <w:b/>
    </w:rPr>
  </w:style>
  <w:style w:type="character" w:customStyle="1" w:styleId="Nagwek9Znak">
    <w:name w:val="Nagłówek 9 Znak"/>
    <w:rPr>
      <w:rFonts w:ascii="Arial" w:eastAsia="Times New Roman" w:hAnsi="Arial" w:cs="Arial"/>
      <w:b/>
      <w:sz w:val="18"/>
    </w:rPr>
  </w:style>
  <w:style w:type="character" w:customStyle="1" w:styleId="akapitZnakZnak">
    <w:name w:val="akapit Znak Znak"/>
    <w:rPr>
      <w:rFonts w:ascii="Arial" w:eastAsia="Times New Roman" w:hAnsi="Arial" w:cs="Arial"/>
    </w:rPr>
  </w:style>
  <w:style w:type="character" w:customStyle="1" w:styleId="hps">
    <w:name w:val="hps"/>
    <w:rPr>
      <w:rFonts w:cs="Times New Roman"/>
    </w:rPr>
  </w:style>
  <w:style w:type="character" w:customStyle="1" w:styleId="NagwekZnak">
    <w:name w:val="Nagłówek Znak"/>
    <w:rPr>
      <w:rFonts w:ascii="Arial" w:eastAsia="Times New Roman" w:hAnsi="Arial" w:cs="Arial"/>
      <w:sz w:val="22"/>
    </w:rPr>
  </w:style>
  <w:style w:type="character" w:customStyle="1" w:styleId="StopkaZnak">
    <w:name w:val="Stopka Znak"/>
    <w:rPr>
      <w:rFonts w:ascii="Arial" w:eastAsia="Times New Roman" w:hAnsi="Arial" w:cs="Arial"/>
      <w:sz w:val="22"/>
    </w:rPr>
  </w:style>
  <w:style w:type="character" w:customStyle="1" w:styleId="Odwoaniedokomentarza1">
    <w:name w:val="Odwołanie do komentarza1"/>
    <w:rPr>
      <w:sz w:val="16"/>
      <w:szCs w:val="16"/>
    </w:rPr>
  </w:style>
  <w:style w:type="character" w:customStyle="1" w:styleId="biggertext3">
    <w:name w:val="biggertext3"/>
    <w:rPr>
      <w:sz w:val="28"/>
      <w:szCs w:val="28"/>
    </w:rPr>
  </w:style>
  <w:style w:type="character" w:customStyle="1" w:styleId="TematkomentarzaZnak">
    <w:name w:val="Temat komentarza Znak"/>
    <w:rPr>
      <w:rFonts w:ascii="Arial" w:eastAsia="Times New Roman" w:hAnsi="Arial" w:cs="Arial"/>
      <w:b/>
      <w:bCs/>
      <w:lang w:val="x-none"/>
    </w:rPr>
  </w:style>
  <w:style w:type="character" w:customStyle="1" w:styleId="akapitZnak1">
    <w:name w:val="akapit Znak1"/>
    <w:rPr>
      <w:rFonts w:ascii="Arial" w:hAnsi="Arial" w:cs="Arial"/>
    </w:rPr>
  </w:style>
  <w:style w:type="paragraph" w:customStyle="1" w:styleId="Nagwek10">
    <w:name w:val="Nagłówek1"/>
    <w:basedOn w:val="Normalny"/>
    <w:next w:val="Tekstpodstawowy"/>
    <w:pPr>
      <w:keepNext/>
      <w:spacing w:before="240" w:after="120"/>
    </w:pPr>
    <w:rPr>
      <w:rFonts w:eastAsia="Microsoft YaHei" w:cs="Mangal"/>
      <w:sz w:val="28"/>
      <w:szCs w:val="28"/>
    </w:rPr>
  </w:style>
  <w:style w:type="paragraph" w:styleId="Tekstpodstawowy">
    <w:name w:val="Body Text"/>
    <w:basedOn w:val="Normalny"/>
    <w:pPr>
      <w:spacing w:after="120"/>
    </w:pPr>
  </w:style>
  <w:style w:type="paragraph" w:styleId="Lista">
    <w:name w:val="List"/>
    <w:basedOn w:val="Tekstpodstawowy"/>
    <w:rPr>
      <w:rFonts w:cs="Mangal"/>
    </w:rPr>
  </w:style>
  <w:style w:type="paragraph" w:customStyle="1" w:styleId="Podpis1">
    <w:name w:val="Podpis1"/>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styleId="Spistreci1">
    <w:name w:val="toc 1"/>
    <w:basedOn w:val="Normalny"/>
    <w:next w:val="Normalny"/>
    <w:pPr>
      <w:tabs>
        <w:tab w:val="left" w:pos="454"/>
        <w:tab w:val="right" w:leader="dot" w:pos="9356"/>
      </w:tabs>
      <w:spacing w:before="120" w:after="120" w:line="240" w:lineRule="auto"/>
      <w:ind w:left="454" w:hanging="454"/>
      <w:jc w:val="left"/>
    </w:pPr>
    <w:rPr>
      <w:b/>
      <w:bCs/>
      <w:sz w:val="20"/>
      <w:szCs w:val="22"/>
    </w:rPr>
  </w:style>
  <w:style w:type="paragraph" w:styleId="Spistreci2">
    <w:name w:val="toc 2"/>
    <w:basedOn w:val="Normalny"/>
    <w:next w:val="Normalny"/>
    <w:pPr>
      <w:tabs>
        <w:tab w:val="left" w:pos="1134"/>
        <w:tab w:val="right" w:leader="dot" w:pos="9356"/>
      </w:tabs>
      <w:spacing w:line="240" w:lineRule="auto"/>
      <w:ind w:left="1134" w:hanging="850"/>
      <w:jc w:val="left"/>
    </w:pPr>
    <w:rPr>
      <w:b/>
      <w:sz w:val="20"/>
    </w:rPr>
  </w:style>
  <w:style w:type="paragraph" w:styleId="Spistreci3">
    <w:name w:val="toc 3"/>
    <w:basedOn w:val="Normalny"/>
    <w:next w:val="Normalny"/>
    <w:pPr>
      <w:tabs>
        <w:tab w:val="left" w:pos="1134"/>
        <w:tab w:val="right" w:leader="dot" w:pos="9356"/>
      </w:tabs>
      <w:ind w:left="440"/>
    </w:pPr>
    <w:rPr>
      <w:b/>
      <w:sz w:val="20"/>
    </w:rPr>
  </w:style>
  <w:style w:type="paragraph" w:styleId="Spistreci4">
    <w:name w:val="toc 4"/>
    <w:basedOn w:val="Normalny"/>
    <w:next w:val="Normalny"/>
    <w:pPr>
      <w:tabs>
        <w:tab w:val="left" w:pos="1680"/>
        <w:tab w:val="right" w:leader="dot" w:pos="9356"/>
      </w:tabs>
      <w:ind w:left="660"/>
    </w:pPr>
    <w:rPr>
      <w:b/>
      <w:sz w:val="20"/>
    </w:rPr>
  </w:style>
  <w:style w:type="paragraph" w:styleId="Spistreci5">
    <w:name w:val="toc 5"/>
    <w:basedOn w:val="Normalny"/>
    <w:next w:val="Normalny"/>
    <w:pPr>
      <w:ind w:left="880"/>
    </w:pPr>
    <w:rPr>
      <w:sz w:val="20"/>
    </w:rPr>
  </w:style>
  <w:style w:type="paragraph" w:styleId="Nagwek">
    <w:name w:val="header"/>
    <w:basedOn w:val="Normalny"/>
    <w:pPr>
      <w:tabs>
        <w:tab w:val="center" w:pos="4536"/>
        <w:tab w:val="right" w:pos="9072"/>
      </w:tabs>
    </w:pPr>
    <w:rPr>
      <w:lang w:val="x-none"/>
    </w:rPr>
  </w:style>
  <w:style w:type="paragraph" w:styleId="Stopka">
    <w:name w:val="footer"/>
    <w:basedOn w:val="Normalny"/>
    <w:pPr>
      <w:tabs>
        <w:tab w:val="center" w:pos="4536"/>
        <w:tab w:val="right" w:pos="9072"/>
      </w:tabs>
    </w:pPr>
    <w:rPr>
      <w:lang w:val="x-none"/>
    </w:rPr>
  </w:style>
  <w:style w:type="paragraph" w:customStyle="1" w:styleId="podstawowy">
    <w:name w:val="podstawowy"/>
    <w:basedOn w:val="Tekstpodstawowy"/>
    <w:pPr>
      <w:spacing w:before="120" w:line="360" w:lineRule="auto"/>
    </w:pPr>
    <w:rPr>
      <w:rFonts w:eastAsia="Symbol"/>
      <w:szCs w:val="22"/>
    </w:rPr>
  </w:style>
  <w:style w:type="paragraph" w:styleId="Tekstdymka">
    <w:name w:val="Balloon Text"/>
    <w:basedOn w:val="Normalny"/>
    <w:rPr>
      <w:rFonts w:ascii="Tahoma" w:hAnsi="Tahoma" w:cs="Tahoma"/>
      <w:sz w:val="16"/>
      <w:szCs w:val="16"/>
    </w:rPr>
  </w:style>
  <w:style w:type="paragraph" w:styleId="Tekstpodstawowywcity">
    <w:name w:val="Body Text Indent"/>
    <w:basedOn w:val="Normalny"/>
    <w:pPr>
      <w:spacing w:after="120"/>
      <w:ind w:left="283"/>
    </w:pPr>
  </w:style>
  <w:style w:type="paragraph" w:styleId="Akapitzlist">
    <w:name w:val="List Paragraph"/>
    <w:basedOn w:val="Normalny"/>
    <w:uiPriority w:val="34"/>
    <w:qFormat/>
    <w:pPr>
      <w:spacing w:after="200" w:line="276" w:lineRule="auto"/>
      <w:ind w:left="720"/>
      <w:jc w:val="left"/>
    </w:pPr>
    <w:rPr>
      <w:rFonts w:ascii="Calibri" w:eastAsia="Calibri" w:hAnsi="Calibri" w:cs="Calibri"/>
      <w:szCs w:val="22"/>
    </w:rPr>
  </w:style>
  <w:style w:type="paragraph" w:customStyle="1" w:styleId="3ZnakZnakZnakZnakZnakZnakZnakZnakZnakZnakZnakZnakZnakZnakZnakZnakZnakZnak">
    <w:name w:val="3 Znak Znak Znak Znak Znak Znak Znak Znak Znak Znak Znak Znak Znak Znak Znak Znak Znak Znak"/>
    <w:basedOn w:val="Normalny"/>
    <w:pPr>
      <w:widowControl w:val="0"/>
      <w:spacing w:line="360" w:lineRule="atLeast"/>
      <w:textAlignment w:val="baseline"/>
    </w:pPr>
    <w:rPr>
      <w:rFonts w:ascii="Times New Roman" w:hAnsi="Times New Roman" w:cs="Times New Roman"/>
      <w:sz w:val="24"/>
      <w:szCs w:val="24"/>
    </w:rPr>
  </w:style>
  <w:style w:type="paragraph" w:customStyle="1" w:styleId="Tekstpodstawowy31">
    <w:name w:val="Tekst podstawowy 31"/>
    <w:basedOn w:val="Normalny"/>
    <w:pPr>
      <w:widowControl w:val="0"/>
      <w:spacing w:line="360" w:lineRule="auto"/>
      <w:jc w:val="center"/>
      <w:textAlignment w:val="baseline"/>
    </w:pPr>
    <w:rPr>
      <w:b/>
      <w:sz w:val="28"/>
      <w:lang w:val="x-none"/>
    </w:rPr>
  </w:style>
  <w:style w:type="paragraph" w:customStyle="1" w:styleId="akapitZnakZnak0">
    <w:name w:val="akapit Znak Znak0"/>
    <w:basedOn w:val="Normalny"/>
    <w:pPr>
      <w:widowControl w:val="0"/>
      <w:spacing w:before="60" w:after="60" w:line="336" w:lineRule="auto"/>
      <w:textAlignment w:val="baseline"/>
    </w:pPr>
    <w:rPr>
      <w:rFonts w:eastAsia="Batang"/>
      <w:sz w:val="24"/>
      <w:szCs w:val="24"/>
      <w:lang w:val="x-none"/>
    </w:rPr>
  </w:style>
  <w:style w:type="paragraph" w:customStyle="1" w:styleId="Tekstkomentarza1">
    <w:name w:val="Tekst komentarza1"/>
    <w:basedOn w:val="Normalny"/>
    <w:pPr>
      <w:widowControl w:val="0"/>
      <w:numPr>
        <w:numId w:val="2"/>
      </w:numPr>
      <w:spacing w:line="360" w:lineRule="atLeast"/>
      <w:ind w:left="0" w:firstLine="0"/>
      <w:textAlignment w:val="baseline"/>
    </w:pPr>
    <w:rPr>
      <w:rFonts w:eastAsia="Symbol"/>
      <w:sz w:val="20"/>
      <w:lang w:val="x-none"/>
    </w:rPr>
  </w:style>
  <w:style w:type="paragraph" w:customStyle="1" w:styleId="akapitZnak">
    <w:name w:val="akapit Znak"/>
    <w:basedOn w:val="Normalny"/>
    <w:pPr>
      <w:widowControl w:val="0"/>
      <w:spacing w:before="60" w:after="60" w:line="336" w:lineRule="auto"/>
      <w:textAlignment w:val="baseline"/>
    </w:pPr>
    <w:rPr>
      <w:sz w:val="20"/>
      <w:lang w:val="x-none"/>
    </w:rPr>
  </w:style>
  <w:style w:type="paragraph" w:styleId="Spistreci6">
    <w:name w:val="toc 6"/>
    <w:basedOn w:val="Normalny"/>
    <w:next w:val="Normalny"/>
    <w:pPr>
      <w:widowControl w:val="0"/>
      <w:spacing w:line="360" w:lineRule="atLeast"/>
      <w:ind w:left="960"/>
      <w:jc w:val="left"/>
      <w:textAlignment w:val="baseline"/>
    </w:pPr>
    <w:rPr>
      <w:rFonts w:ascii="Times New Roman" w:eastAsia="Batang" w:hAnsi="Times New Roman" w:cs="Times New Roman"/>
      <w:sz w:val="20"/>
    </w:rPr>
  </w:style>
  <w:style w:type="paragraph" w:styleId="Spistreci7">
    <w:name w:val="toc 7"/>
    <w:basedOn w:val="Normalny"/>
    <w:next w:val="Normalny"/>
    <w:pPr>
      <w:widowControl w:val="0"/>
      <w:spacing w:line="360" w:lineRule="atLeast"/>
      <w:ind w:left="1200"/>
      <w:jc w:val="left"/>
      <w:textAlignment w:val="baseline"/>
    </w:pPr>
    <w:rPr>
      <w:rFonts w:ascii="Times New Roman" w:eastAsia="Batang" w:hAnsi="Times New Roman" w:cs="Times New Roman"/>
      <w:sz w:val="20"/>
    </w:rPr>
  </w:style>
  <w:style w:type="paragraph" w:styleId="Spistreci8">
    <w:name w:val="toc 8"/>
    <w:basedOn w:val="Normalny"/>
    <w:next w:val="Normalny"/>
    <w:pPr>
      <w:widowControl w:val="0"/>
      <w:spacing w:line="360" w:lineRule="atLeast"/>
      <w:ind w:left="1440"/>
      <w:jc w:val="left"/>
      <w:textAlignment w:val="baseline"/>
    </w:pPr>
    <w:rPr>
      <w:rFonts w:ascii="Times New Roman" w:eastAsia="Batang" w:hAnsi="Times New Roman" w:cs="Times New Roman"/>
      <w:sz w:val="20"/>
    </w:rPr>
  </w:style>
  <w:style w:type="paragraph" w:styleId="Spistreci9">
    <w:name w:val="toc 9"/>
    <w:basedOn w:val="Normalny"/>
    <w:next w:val="Normalny"/>
    <w:pPr>
      <w:widowControl w:val="0"/>
      <w:spacing w:line="360" w:lineRule="atLeast"/>
      <w:ind w:left="1680"/>
      <w:jc w:val="left"/>
      <w:textAlignment w:val="baseline"/>
    </w:pPr>
    <w:rPr>
      <w:rFonts w:ascii="Times New Roman" w:eastAsia="Batang" w:hAnsi="Times New Roman" w:cs="Times New Roman"/>
      <w:sz w:val="20"/>
    </w:rPr>
  </w:style>
  <w:style w:type="paragraph" w:customStyle="1" w:styleId="WW-akapitZnak">
    <w:name w:val="WW-akapit Znak"/>
    <w:basedOn w:val="Normalny"/>
    <w:pPr>
      <w:widowControl w:val="0"/>
      <w:spacing w:before="60" w:after="60" w:line="336" w:lineRule="auto"/>
      <w:textAlignment w:val="baseline"/>
    </w:pPr>
    <w:rPr>
      <w:sz w:val="20"/>
    </w:rPr>
  </w:style>
  <w:style w:type="paragraph" w:customStyle="1" w:styleId="tab">
    <w:name w:val="tab"/>
    <w:basedOn w:val="Normalny"/>
    <w:pPr>
      <w:widowControl w:val="0"/>
      <w:spacing w:before="60" w:after="60" w:line="360" w:lineRule="atLeast"/>
      <w:textAlignment w:val="baseline"/>
    </w:pPr>
    <w:rPr>
      <w:rFonts w:ascii="Brooklynpl" w:hAnsi="Brooklynpl" w:cs="Brooklynpl"/>
      <w:spacing w:val="-3"/>
      <w:sz w:val="20"/>
    </w:rPr>
  </w:style>
  <w:style w:type="paragraph" w:customStyle="1" w:styleId="wyliczany">
    <w:name w:val="wyliczany"/>
    <w:basedOn w:val="Normalny"/>
    <w:pPr>
      <w:keepLines/>
      <w:widowControl w:val="0"/>
      <w:numPr>
        <w:numId w:val="5"/>
      </w:numPr>
      <w:spacing w:after="40" w:line="276" w:lineRule="auto"/>
      <w:ind w:left="1134" w:hanging="567"/>
      <w:textAlignment w:val="baseline"/>
    </w:pPr>
    <w:rPr>
      <w:sz w:val="20"/>
    </w:rPr>
  </w:style>
  <w:style w:type="paragraph" w:customStyle="1" w:styleId="3ZnakZnakZnakZnakZnakZnakZnakZnakZnakZnakZnakZnakZnakZnakZnakZnakZnakZnakZnakZnakZnakZnakZnakZnak1">
    <w:name w:val="3 Znak Znak Znak Znak Znak Znak Znak Znak Znak Znak Znak Znak Znak Znak Znak Znak Znak Znak Znak Znak Znak Znak Znak Znak1"/>
    <w:basedOn w:val="Normalny"/>
    <w:pPr>
      <w:widowControl w:val="0"/>
      <w:spacing w:line="360" w:lineRule="atLeast"/>
      <w:textAlignment w:val="baseline"/>
    </w:pPr>
    <w:rPr>
      <w:rFonts w:ascii="Times New Roman" w:hAnsi="Times New Roman" w:cs="Times New Roman"/>
      <w:sz w:val="24"/>
      <w:szCs w:val="24"/>
    </w:rPr>
  </w:style>
  <w:style w:type="paragraph" w:customStyle="1" w:styleId="3ZnakZnakZnakZnakZnakZnakZnakZnakZnakZnakZnakZnakZnakZnakZnakZnakZnakZnakZnakZnakZnak1">
    <w:name w:val="3 Znak Znak Znak Znak Znak Znak Znak Znak Znak Znak Znak Znak Znak Znak Znak Znak Znak Znak Znak Znak Znak1"/>
    <w:basedOn w:val="Normalny"/>
    <w:pPr>
      <w:spacing w:line="240" w:lineRule="auto"/>
      <w:jc w:val="left"/>
    </w:pPr>
    <w:rPr>
      <w:rFonts w:ascii="Times New Roman" w:hAnsi="Times New Roman" w:cs="Times New Roman"/>
      <w:sz w:val="24"/>
      <w:szCs w:val="24"/>
    </w:rPr>
  </w:style>
  <w:style w:type="paragraph" w:customStyle="1" w:styleId="ZnakZnak2ZnakZnakZnakZnakZnakZnak">
    <w:name w:val="Znak Znak2 Znak Znak Znak Znak Znak Znak"/>
    <w:basedOn w:val="Normalny"/>
    <w:pPr>
      <w:spacing w:line="240" w:lineRule="auto"/>
      <w:jc w:val="left"/>
    </w:pPr>
    <w:rPr>
      <w:rFonts w:ascii="Times New Roman" w:hAnsi="Times New Roman" w:cs="Times New Roman"/>
      <w:sz w:val="24"/>
      <w:szCs w:val="24"/>
    </w:rPr>
  </w:style>
  <w:style w:type="paragraph" w:customStyle="1" w:styleId="3ZnakZnakZnakZnakZnakZnakZnakZnakZnakZnakZnakZnakZnakZnakZnakZnakZnakZnakZnakZnakZnakZnakZnakZnakZnakZnakZnak">
    <w:name w:val="3 Znak Znak Znak Znak Znak Znak Znak Znak Znak Znak Znak Znak Znak Znak Znak Znak Znak Znak Znak Znak Znak Znak Znak Znak Znak Znak Znak"/>
    <w:basedOn w:val="Normalny"/>
    <w:pPr>
      <w:spacing w:line="240" w:lineRule="auto"/>
      <w:jc w:val="left"/>
    </w:pPr>
    <w:rPr>
      <w:rFonts w:ascii="Times New Roman" w:hAnsi="Times New Roman" w:cs="Times New Roman"/>
      <w:sz w:val="24"/>
      <w:szCs w:val="24"/>
    </w:rPr>
  </w:style>
  <w:style w:type="paragraph" w:customStyle="1" w:styleId="3ZnakZnakZnakZnakZnakZnakZnakZnakZnakZnakZnakZnakZnakZnakZnakZnakZnakZnakZnakZnakZnakZnakZnakZnak1ZnakZnakZnakZnakZnakZnakZnakZnakZnak">
    <w:name w:val="3 Znak Znak Znak Znak Znak Znak Znak Znak Znak Znak Znak Znak Znak Znak Znak Znak Znak Znak Znak Znak Znak Znak Znak Znak1 Znak Znak Znak Znak Znak Znak Znak Znak Znak"/>
    <w:basedOn w:val="Normalny"/>
    <w:pPr>
      <w:spacing w:line="240" w:lineRule="auto"/>
      <w:jc w:val="left"/>
    </w:pPr>
    <w:rPr>
      <w:rFonts w:ascii="Times New Roman" w:hAnsi="Times New Roman" w:cs="Times New Roman"/>
      <w:sz w:val="24"/>
      <w:szCs w:val="24"/>
    </w:rPr>
  </w:style>
  <w:style w:type="paragraph" w:customStyle="1" w:styleId="Opoletekst">
    <w:name w:val="Opole tekst"/>
    <w:basedOn w:val="Normalny"/>
    <w:pPr>
      <w:spacing w:before="60" w:line="240" w:lineRule="auto"/>
    </w:pPr>
    <w:rPr>
      <w:rFonts w:ascii="Times New Roman" w:hAnsi="Times New Roman" w:cs="Times New Roman"/>
    </w:rPr>
  </w:style>
  <w:style w:type="paragraph" w:customStyle="1" w:styleId="ZnakZnakZnakZnakZnakZnakZnakZnak">
    <w:name w:val="Znak Znak Znak Znak Znak Znak Znak Znak"/>
    <w:basedOn w:val="Normalny"/>
    <w:pPr>
      <w:spacing w:line="240" w:lineRule="auto"/>
      <w:jc w:val="left"/>
    </w:pPr>
    <w:rPr>
      <w:rFonts w:ascii="Times New Roman" w:hAnsi="Times New Roman" w:cs="Times New Roman"/>
      <w:sz w:val="24"/>
      <w:szCs w:val="24"/>
    </w:rPr>
  </w:style>
  <w:style w:type="paragraph" w:customStyle="1" w:styleId="ZnakZnakZnakZnakZnakZnakZnakZnakZnakZnakZnakCharCharZnakZnakZnakZnakZnakZnakZnakZnakZnakZnakZnakZnakZnakZnakZnakZnakZnak">
    <w:name w:val="Znak Znak Znak Znak Znak Znak Znak Znak Znak Znak Znak Char Char Znak Znak Znak Znak Znak Znak Znak Znak Znak Znak Znak Znak Znak Znak Znak Znak Znak"/>
    <w:basedOn w:val="Normalny"/>
    <w:pPr>
      <w:widowControl w:val="0"/>
      <w:spacing w:line="240" w:lineRule="auto"/>
      <w:jc w:val="left"/>
      <w:textAlignment w:val="baseline"/>
    </w:pPr>
    <w:rPr>
      <w:rFonts w:ascii="Times New Roman" w:hAnsi="Times New Roman" w:cs="Times New Roman"/>
      <w:sz w:val="24"/>
      <w:szCs w:val="24"/>
    </w:rPr>
  </w:style>
  <w:style w:type="paragraph" w:customStyle="1" w:styleId="ZnakZnakZnakZnakZnakZnakZnakZnakZnakZnakZnakZnakZnakZnak">
    <w:name w:val="Znak Znak Znak Znak Znak Znak Znak Znak Znak Znak Znak Znak Znak Znak"/>
    <w:basedOn w:val="Normalny"/>
    <w:pPr>
      <w:spacing w:line="240" w:lineRule="auto"/>
      <w:jc w:val="left"/>
    </w:pPr>
    <w:rPr>
      <w:rFonts w:ascii="Times New Roman" w:hAnsi="Times New Roman" w:cs="Times New Roman"/>
      <w:sz w:val="24"/>
      <w:szCs w:val="24"/>
    </w:rPr>
  </w:style>
  <w:style w:type="paragraph" w:customStyle="1" w:styleId="Tekstpodstawowy21">
    <w:name w:val="Tekst podstawowy 21"/>
    <w:basedOn w:val="Normalny"/>
    <w:pPr>
      <w:spacing w:after="120" w:line="480" w:lineRule="auto"/>
    </w:pPr>
  </w:style>
  <w:style w:type="paragraph" w:customStyle="1" w:styleId="listawypunktowana3">
    <w:name w:val="lista wypunktowana 3"/>
    <w:basedOn w:val="Normalny"/>
    <w:pPr>
      <w:widowControl w:val="0"/>
      <w:numPr>
        <w:numId w:val="3"/>
      </w:numPr>
      <w:spacing w:line="360" w:lineRule="auto"/>
    </w:pPr>
  </w:style>
  <w:style w:type="paragraph" w:customStyle="1" w:styleId="ZnakZnak2">
    <w:name w:val="Znak Znak2"/>
    <w:basedOn w:val="Normalny"/>
    <w:pPr>
      <w:widowControl w:val="0"/>
      <w:spacing w:line="240" w:lineRule="auto"/>
      <w:jc w:val="left"/>
      <w:textAlignment w:val="baseline"/>
    </w:pPr>
    <w:rPr>
      <w:rFonts w:ascii="Times New Roman" w:hAnsi="Times New Roman" w:cs="Times New Roman"/>
      <w:sz w:val="24"/>
      <w:szCs w:val="24"/>
    </w:rPr>
  </w:style>
  <w:style w:type="paragraph" w:customStyle="1" w:styleId="Ramki">
    <w:name w:val="Ramki"/>
    <w:basedOn w:val="Normalny"/>
    <w:pPr>
      <w:spacing w:line="288" w:lineRule="auto"/>
      <w:jc w:val="center"/>
    </w:pPr>
    <w:rPr>
      <w:rFonts w:ascii="Times New Roman" w:hAnsi="Times New Roman" w:cs="Times New Roman"/>
      <w:sz w:val="20"/>
    </w:rPr>
  </w:style>
  <w:style w:type="paragraph" w:customStyle="1" w:styleId="xl27">
    <w:name w:val="xl27"/>
    <w:basedOn w:val="Normalny"/>
    <w:pPr>
      <w:pBdr>
        <w:left w:val="single" w:sz="4" w:space="0" w:color="000000"/>
        <w:bottom w:val="single" w:sz="4" w:space="0" w:color="000000"/>
        <w:right w:val="single" w:sz="4" w:space="0" w:color="000000"/>
      </w:pBdr>
      <w:spacing w:before="100" w:after="100" w:line="240" w:lineRule="auto"/>
      <w:jc w:val="left"/>
    </w:pPr>
    <w:rPr>
      <w:sz w:val="16"/>
      <w:szCs w:val="16"/>
    </w:rPr>
  </w:style>
  <w:style w:type="paragraph" w:customStyle="1" w:styleId="E0">
    <w:name w:val="E0"/>
    <w:basedOn w:val="Normalny"/>
    <w:pPr>
      <w:spacing w:after="160" w:line="320" w:lineRule="atLeast"/>
    </w:pPr>
    <w:rPr>
      <w:lang w:val="de-DE"/>
    </w:rPr>
  </w:style>
  <w:style w:type="paragraph" w:customStyle="1" w:styleId="P0">
    <w:name w:val="P0"/>
    <w:basedOn w:val="Normalny"/>
    <w:pPr>
      <w:numPr>
        <w:numId w:val="4"/>
      </w:numPr>
      <w:spacing w:line="320" w:lineRule="atLeast"/>
      <w:ind w:left="567" w:hanging="567"/>
    </w:pPr>
    <w:rPr>
      <w:lang w:val="de-DE"/>
    </w:rPr>
  </w:style>
  <w:style w:type="paragraph" w:customStyle="1" w:styleId="akapit1-tekst">
    <w:name w:val="akapit 1 - tekst"/>
    <w:basedOn w:val="Normalny"/>
    <w:pPr>
      <w:overflowPunct w:val="0"/>
      <w:autoSpaceDE w:val="0"/>
      <w:spacing w:before="120" w:line="240" w:lineRule="auto"/>
      <w:ind w:left="567"/>
    </w:pPr>
    <w:rPr>
      <w:rFonts w:ascii="Times New Roman" w:hAnsi="Times New Roman" w:cs="Times New Roman"/>
      <w:sz w:val="24"/>
    </w:rPr>
  </w:style>
  <w:style w:type="paragraph" w:customStyle="1" w:styleId="Style26">
    <w:name w:val="Style26"/>
    <w:basedOn w:val="Normalny"/>
    <w:pPr>
      <w:widowControl w:val="0"/>
      <w:autoSpaceDE w:val="0"/>
      <w:spacing w:line="240" w:lineRule="auto"/>
      <w:jc w:val="left"/>
    </w:pPr>
    <w:rPr>
      <w:sz w:val="24"/>
      <w:szCs w:val="24"/>
    </w:rPr>
  </w:style>
  <w:style w:type="paragraph" w:customStyle="1" w:styleId="N0">
    <w:name w:val="N0"/>
    <w:basedOn w:val="Normalny"/>
    <w:pPr>
      <w:spacing w:line="320" w:lineRule="atLeast"/>
    </w:pPr>
    <w:rPr>
      <w:szCs w:val="22"/>
      <w:lang w:val="de-DE"/>
    </w:rPr>
  </w:style>
  <w:style w:type="paragraph" w:customStyle="1" w:styleId="Default">
    <w:name w:val="Default"/>
    <w:pPr>
      <w:suppressAutoHyphens/>
      <w:autoSpaceDE w:val="0"/>
    </w:pPr>
    <w:rPr>
      <w:color w:val="000000"/>
      <w:sz w:val="24"/>
      <w:szCs w:val="24"/>
      <w:lang w:eastAsia="ar-SA"/>
    </w:rPr>
  </w:style>
  <w:style w:type="paragraph" w:customStyle="1" w:styleId="ZnakZnak6ZnakZnakZnakZnakZnakZnakZnakZnakZnakZnakZnakZnakZnakZnakZnakZnakZnakZnakZnakZnakZnakZnak">
    <w:name w:val="Znak Znak6 Znak Znak Znak Znak Znak Znak Znak Znak Znak Znak Znak Znak Znak Znak Znak Znak Znak Znak Znak Znak Znak Znak"/>
    <w:basedOn w:val="Normalny"/>
    <w:pPr>
      <w:spacing w:line="240" w:lineRule="auto"/>
      <w:jc w:val="left"/>
    </w:pPr>
    <w:rPr>
      <w:rFonts w:ascii="Times New Roman" w:hAnsi="Times New Roman" w:cs="Times New Roman"/>
      <w:sz w:val="24"/>
      <w:szCs w:val="24"/>
    </w:rPr>
  </w:style>
  <w:style w:type="paragraph" w:customStyle="1" w:styleId="ZnakZnakZnakZnakZnakZnakZnakZnakZnakZnakZnakZnak">
    <w:name w:val="Znak Znak Znak Znak Znak Znak Znak Znak Znak Znak Znak Znak"/>
    <w:basedOn w:val="Normalny"/>
    <w:pPr>
      <w:spacing w:line="240" w:lineRule="auto"/>
      <w:jc w:val="left"/>
    </w:pPr>
    <w:rPr>
      <w:rFonts w:ascii="Times New Roman" w:hAnsi="Times New Roman" w:cs="Times New Roman"/>
      <w:sz w:val="24"/>
      <w:szCs w:val="24"/>
    </w:rPr>
  </w:style>
  <w:style w:type="paragraph" w:customStyle="1" w:styleId="ZnakZnak6ZnakZnakZnakZnakZnakZnakZnakZnakZnakZnakZnakZnakZnakZnakZnakZnakZnakZnakZnakZnakZnakZnakZnak">
    <w:name w:val="Znak Znak6 Znak Znak Znak Znak Znak Znak Znak Znak Znak Znak Znak Znak Znak Znak Znak Znak Znak Znak Znak Znak Znak Znak Znak"/>
    <w:basedOn w:val="Normalny"/>
    <w:pPr>
      <w:spacing w:line="240" w:lineRule="auto"/>
      <w:jc w:val="left"/>
    </w:pPr>
    <w:rPr>
      <w:rFonts w:ascii="Times New Roman" w:hAnsi="Times New Roman" w:cs="Times New Roman"/>
      <w:sz w:val="24"/>
      <w:szCs w:val="24"/>
    </w:rPr>
  </w:style>
  <w:style w:type="paragraph" w:customStyle="1" w:styleId="Plandokumentu1">
    <w:name w:val="Plan dokumentu1"/>
    <w:basedOn w:val="Normalny"/>
    <w:pPr>
      <w:shd w:val="clear" w:color="auto" w:fill="000080"/>
    </w:pPr>
    <w:rPr>
      <w:rFonts w:ascii="Tahoma" w:hAnsi="Tahoma" w:cs="Tahoma"/>
      <w:sz w:val="20"/>
    </w:rPr>
  </w:style>
  <w:style w:type="paragraph" w:customStyle="1" w:styleId="ZnakZnak6ZnakZnakZnakZnakZnakZnakZnakZnakZnakZnakZnakZnakZnakZnakZnakZnakZnakZnakZnakZnakZnak">
    <w:name w:val="Znak Znak6 Znak Znak Znak Znak Znak Znak Znak Znak Znak Znak Znak Znak Znak Znak Znak Znak Znak Znak Znak Znak Znak"/>
    <w:basedOn w:val="Normalny"/>
    <w:pPr>
      <w:spacing w:line="240" w:lineRule="auto"/>
      <w:jc w:val="left"/>
    </w:pPr>
    <w:rPr>
      <w:rFonts w:ascii="Times New Roman" w:hAnsi="Times New Roman" w:cs="Times New Roman"/>
      <w:sz w:val="24"/>
      <w:szCs w:val="24"/>
    </w:rPr>
  </w:style>
  <w:style w:type="paragraph" w:customStyle="1" w:styleId="Listapunktowana42">
    <w:name w:val="Lista punktowana 42"/>
    <w:basedOn w:val="Normalny"/>
    <w:pPr>
      <w:tabs>
        <w:tab w:val="left" w:pos="1209"/>
      </w:tabs>
      <w:spacing w:line="240" w:lineRule="auto"/>
      <w:ind w:left="1209" w:hanging="360"/>
    </w:pPr>
    <w:rPr>
      <w:sz w:val="24"/>
      <w:szCs w:val="24"/>
    </w:rPr>
  </w:style>
  <w:style w:type="paragraph" w:customStyle="1" w:styleId="ZnakZnak6ZnakZnakZnakZnakZnakZnakZnakZnakZnakZnakZnakZnakZnakZnakZnakZnakZnakZnakZnakZnakZnakZnakZnakZnakZnak1ZnakZnakZnak">
    <w:name w:val="Znak Znak6 Znak Znak Znak Znak Znak Znak Znak Znak Znak Znak Znak Znak Znak Znak Znak Znak Znak Znak Znak Znak Znak Znak Znak Znak Znak1 Znak Znak Znak"/>
    <w:basedOn w:val="Normalny"/>
    <w:pPr>
      <w:spacing w:line="240" w:lineRule="auto"/>
      <w:jc w:val="left"/>
    </w:pPr>
    <w:rPr>
      <w:rFonts w:ascii="Times New Roman" w:hAnsi="Times New Roman" w:cs="Times New Roman"/>
      <w:sz w:val="24"/>
      <w:szCs w:val="24"/>
    </w:rPr>
  </w:style>
  <w:style w:type="paragraph" w:customStyle="1" w:styleId="ZnakZnak6ZnakZnakZnakZnakZnakZnakZnakZnakZnakZnakZnakZnakZnakZnakZnakZnakZnakZnakZnakZnakZnakZnakZnakZnakZnakZnakZnakZnak">
    <w:name w:val="Znak Znak6 Znak Znak Znak Znak Znak Znak Znak Znak Znak Znak Znak Znak Znak Znak Znak Znak Znak Znak Znak Znak Znak Znak Znak Znak Znak Znak Znak Znak"/>
    <w:basedOn w:val="Normalny"/>
    <w:pPr>
      <w:spacing w:line="240" w:lineRule="auto"/>
      <w:jc w:val="left"/>
    </w:pPr>
    <w:rPr>
      <w:rFonts w:ascii="Times New Roman" w:hAnsi="Times New Roman" w:cs="Times New Roman"/>
      <w:sz w:val="24"/>
      <w:szCs w:val="24"/>
    </w:rPr>
  </w:style>
  <w:style w:type="paragraph" w:customStyle="1" w:styleId="ZnakZnak6ZnakZnakZnakZnakZnakZnakZnakZnakZnakZnakZnakZnakZnakZnakZnakZnakZnakZnakZnakZnakZnakZnakZnakZnakZnak1">
    <w:name w:val="Znak Znak6 Znak Znak Znak Znak Znak Znak Znak Znak Znak Znak Znak Znak Znak Znak Znak Znak Znak Znak Znak Znak Znak Znak Znak Znak Znak1"/>
    <w:basedOn w:val="Normalny"/>
    <w:pPr>
      <w:spacing w:line="240" w:lineRule="auto"/>
      <w:jc w:val="left"/>
    </w:pPr>
    <w:rPr>
      <w:rFonts w:ascii="Times New Roman" w:hAnsi="Times New Roman" w:cs="Times New Roman"/>
      <w:sz w:val="24"/>
      <w:szCs w:val="24"/>
    </w:rPr>
  </w:style>
  <w:style w:type="paragraph" w:customStyle="1" w:styleId="ZnakZnak6ZnakZnakZnakZnakZnakZnakZnakZnakZnakZnakZnakZnakZnakZnakZnakZnakZnakZnakZnakZnakZnakZnakZnakZnakZnakZnak">
    <w:name w:val="Znak Znak6 Znak Znak Znak Znak Znak Znak Znak Znak Znak Znak Znak Znak Znak Znak Znak Znak Znak Znak Znak Znak Znak Znak Znak Znak Znak Znak"/>
    <w:basedOn w:val="Normalny"/>
    <w:pPr>
      <w:spacing w:line="240" w:lineRule="auto"/>
      <w:jc w:val="left"/>
    </w:pPr>
    <w:rPr>
      <w:rFonts w:ascii="Times New Roman" w:hAnsi="Times New Roman" w:cs="Times New Roman"/>
      <w:sz w:val="24"/>
      <w:szCs w:val="24"/>
    </w:rPr>
  </w:style>
  <w:style w:type="paragraph" w:customStyle="1" w:styleId="Listapunktowana41">
    <w:name w:val="Lista punktowana 41"/>
    <w:basedOn w:val="Normalny"/>
    <w:pPr>
      <w:tabs>
        <w:tab w:val="left" w:pos="1209"/>
      </w:tabs>
      <w:spacing w:line="240" w:lineRule="auto"/>
      <w:ind w:left="1209" w:hanging="360"/>
    </w:pPr>
    <w:rPr>
      <w:sz w:val="24"/>
      <w:szCs w:val="24"/>
    </w:rPr>
  </w:style>
  <w:style w:type="paragraph" w:customStyle="1" w:styleId="ZnakZnak6ZnakZnakZnakZnakZnakZnakZnakZnakZnakZnakZnakZnakZnakZnakZnakZnakZnakZnakZnakZnakZnakZnakZnak1">
    <w:name w:val="Znak Znak6 Znak Znak Znak Znak Znak Znak Znak Znak Znak Znak Znak Znak Znak Znak Znak Znak Znak Znak Znak Znak Znak Znak Znak1"/>
    <w:basedOn w:val="Normalny"/>
    <w:pPr>
      <w:spacing w:line="240" w:lineRule="auto"/>
      <w:jc w:val="left"/>
    </w:pPr>
    <w:rPr>
      <w:rFonts w:ascii="Times New Roman" w:hAnsi="Times New Roman" w:cs="Times New Roman"/>
      <w:sz w:val="24"/>
      <w:szCs w:val="24"/>
    </w:rPr>
  </w:style>
  <w:style w:type="paragraph" w:customStyle="1" w:styleId="ZnakZnak6ZnakZnakZnakZnakZnakZnakZnakZnakZnakZnakZnakZnakZnakZnakZnakZnakZnakZnakZnakZnakZnakZnakZnak1ZnakZnakZnakZnak">
    <w:name w:val="Znak Znak6 Znak Znak Znak Znak Znak Znak Znak Znak Znak Znak Znak Znak Znak Znak Znak Znak Znak Znak Znak Znak Znak Znak Znak1 Znak Znak Znak Znak"/>
    <w:basedOn w:val="Normalny"/>
    <w:pPr>
      <w:spacing w:line="240" w:lineRule="auto"/>
      <w:jc w:val="left"/>
    </w:pPr>
    <w:rPr>
      <w:rFonts w:ascii="Times New Roman" w:hAnsi="Times New Roman" w:cs="Times New Roman"/>
      <w:sz w:val="24"/>
      <w:szCs w:val="24"/>
    </w:rPr>
  </w:style>
  <w:style w:type="paragraph" w:customStyle="1" w:styleId="ZnakZnak6ZnakZnakZnakZnakZnakZnakZnakZnakZnakZnakZnakZnakZnakZnakZnakZnakZnakZnakZnakZnakZnakZnakZnakZnakZnak1ZnakZnak">
    <w:name w:val="Znak Znak6 Znak Znak Znak Znak Znak Znak Znak Znak Znak Znak Znak Znak Znak Znak Znak Znak Znak Znak Znak Znak Znak Znak Znak Znak Znak1 Znak Znak"/>
    <w:basedOn w:val="Normalny"/>
    <w:pPr>
      <w:spacing w:line="240" w:lineRule="auto"/>
      <w:jc w:val="left"/>
    </w:pPr>
    <w:rPr>
      <w:rFonts w:ascii="Times New Roman" w:hAnsi="Times New Roman" w:cs="Times New Roman"/>
      <w:sz w:val="24"/>
      <w:szCs w:val="24"/>
    </w:rPr>
  </w:style>
  <w:style w:type="paragraph" w:styleId="Tematkomentarza">
    <w:name w:val="annotation subject"/>
    <w:basedOn w:val="Tekstkomentarza1"/>
    <w:next w:val="Tekstkomentarza1"/>
    <w:pPr>
      <w:widowControl/>
      <w:numPr>
        <w:numId w:val="0"/>
      </w:numPr>
      <w:spacing w:line="300" w:lineRule="auto"/>
      <w:textAlignment w:val="auto"/>
    </w:pPr>
    <w:rPr>
      <w:rFonts w:eastAsia="Times New Roman"/>
      <w:b/>
      <w:bCs/>
    </w:rPr>
  </w:style>
  <w:style w:type="paragraph" w:customStyle="1" w:styleId="Tekstblokowy1">
    <w:name w:val="Tekst blokowy1"/>
    <w:basedOn w:val="Normalny"/>
    <w:pPr>
      <w:widowControl w:val="0"/>
      <w:spacing w:before="120" w:line="276" w:lineRule="auto"/>
      <w:ind w:left="1134" w:right="993"/>
      <w:jc w:val="center"/>
    </w:pPr>
    <w:rPr>
      <w:sz w:val="52"/>
    </w:rPr>
  </w:style>
  <w:style w:type="paragraph" w:customStyle="1" w:styleId="akapit">
    <w:name w:val="akapit"/>
    <w:basedOn w:val="Normalny"/>
    <w:pPr>
      <w:spacing w:before="60" w:after="60" w:line="336" w:lineRule="auto"/>
    </w:pPr>
    <w:rPr>
      <w:rFonts w:eastAsia="Symbol"/>
      <w:sz w:val="20"/>
      <w:lang w:val="x-none"/>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table" w:styleId="Tabela-Siatka">
    <w:name w:val="Table Grid"/>
    <w:basedOn w:val="Standardowy"/>
    <w:uiPriority w:val="59"/>
    <w:rsid w:val="00516AF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ekstpodstawowywcity31">
    <w:name w:val="Tekst podstawowy wcięty 31"/>
    <w:basedOn w:val="Normalny"/>
    <w:rsid w:val="00516AFB"/>
    <w:pPr>
      <w:spacing w:after="120" w:line="240" w:lineRule="auto"/>
      <w:ind w:left="283"/>
      <w:jc w:val="left"/>
    </w:pPr>
    <w:rPr>
      <w:rFonts w:ascii="Times New Roman" w:hAnsi="Times New Roman" w:cs="Times New Roman"/>
      <w:sz w:val="16"/>
      <w:szCs w:val="16"/>
      <w:lang w:val="x-none"/>
    </w:rPr>
  </w:style>
  <w:style w:type="paragraph" w:customStyle="1" w:styleId="StylNagwek1aciskiArialPogrubieniePrzed6ptPo">
    <w:name w:val="Styl Nagłówek 1 + (Łaciński) Arial Pogrubienie Przed:  6 pt Po:..."/>
    <w:basedOn w:val="Nagwek1"/>
    <w:autoRedefine/>
    <w:rsid w:val="00F02123"/>
    <w:pPr>
      <w:numPr>
        <w:numId w:val="1"/>
      </w:numPr>
      <w:spacing w:before="120"/>
    </w:pPr>
    <w:rPr>
      <w:rFonts w:cs="Times New Roman"/>
      <w:b w:val="0"/>
      <w:bCs/>
      <w:szCs w:val="20"/>
    </w:rPr>
  </w:style>
  <w:style w:type="character" w:styleId="Odwoaniedokomentarza">
    <w:name w:val="annotation reference"/>
    <w:semiHidden/>
    <w:rsid w:val="007661D1"/>
    <w:rPr>
      <w:sz w:val="16"/>
      <w:szCs w:val="16"/>
    </w:rPr>
  </w:style>
  <w:style w:type="paragraph" w:styleId="Tekstkomentarza">
    <w:name w:val="annotation text"/>
    <w:basedOn w:val="Normalny"/>
    <w:rsid w:val="007661D1"/>
    <w:rPr>
      <w:sz w:val="20"/>
    </w:rPr>
  </w:style>
  <w:style w:type="paragraph" w:styleId="Poprawka">
    <w:name w:val="Revision"/>
    <w:hidden/>
    <w:uiPriority w:val="99"/>
    <w:semiHidden/>
    <w:rsid w:val="00B926D6"/>
    <w:rPr>
      <w:rFonts w:ascii="Arial" w:hAnsi="Arial" w:cs="Arial"/>
      <w:sz w:val="22"/>
      <w:lang w:eastAsia="ar-SA"/>
    </w:rPr>
  </w:style>
  <w:style w:type="paragraph" w:customStyle="1" w:styleId="Style25">
    <w:name w:val="Style25"/>
    <w:basedOn w:val="Normalny"/>
    <w:uiPriority w:val="99"/>
    <w:rsid w:val="00E96BE4"/>
    <w:pPr>
      <w:widowControl w:val="0"/>
      <w:suppressAutoHyphens w:val="0"/>
      <w:autoSpaceDE w:val="0"/>
      <w:autoSpaceDN w:val="0"/>
      <w:adjustRightInd w:val="0"/>
      <w:spacing w:line="662" w:lineRule="exact"/>
      <w:ind w:firstLine="475"/>
      <w:jc w:val="left"/>
    </w:pPr>
    <w:rPr>
      <w:rFonts w:ascii="Arial Narrow" w:eastAsiaTheme="minorEastAsia" w:hAnsi="Arial Narrow" w:cstheme="minorBidi"/>
      <w:sz w:val="24"/>
      <w:szCs w:val="24"/>
      <w:lang w:eastAsia="pl-PL"/>
    </w:rPr>
  </w:style>
  <w:style w:type="character" w:customStyle="1" w:styleId="FontStyle61">
    <w:name w:val="Font Style61"/>
    <w:basedOn w:val="Domylnaczcionkaakapitu"/>
    <w:uiPriority w:val="99"/>
    <w:rsid w:val="00E96BE4"/>
    <w:rPr>
      <w:rFonts w:ascii="Arial Narrow" w:hAnsi="Arial Narrow" w:cs="Arial Narrow"/>
      <w:b/>
      <w:bCs/>
      <w:sz w:val="24"/>
      <w:szCs w:val="24"/>
    </w:rPr>
  </w:style>
  <w:style w:type="character" w:customStyle="1" w:styleId="FontStyle59">
    <w:name w:val="Font Style59"/>
    <w:basedOn w:val="Domylnaczcionkaakapitu"/>
    <w:uiPriority w:val="99"/>
    <w:rsid w:val="00A86AFF"/>
    <w:rPr>
      <w:rFonts w:ascii="Arial Narrow" w:hAnsi="Arial Narrow" w:cs="Arial Narrow"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74876180">
      <w:bodyDiv w:val="1"/>
      <w:marLeft w:val="0"/>
      <w:marRight w:val="0"/>
      <w:marTop w:val="0"/>
      <w:marBottom w:val="0"/>
      <w:divBdr>
        <w:top w:val="none" w:sz="0" w:space="0" w:color="auto"/>
        <w:left w:val="none" w:sz="0" w:space="0" w:color="auto"/>
        <w:bottom w:val="none" w:sz="0" w:space="0" w:color="auto"/>
        <w:right w:val="none" w:sz="0" w:space="0" w:color="auto"/>
      </w:divBdr>
    </w:div>
    <w:div w:id="1335374034">
      <w:bodyDiv w:val="1"/>
      <w:marLeft w:val="0"/>
      <w:marRight w:val="0"/>
      <w:marTop w:val="0"/>
      <w:marBottom w:val="0"/>
      <w:divBdr>
        <w:top w:val="none" w:sz="0" w:space="0" w:color="auto"/>
        <w:left w:val="none" w:sz="0" w:space="0" w:color="auto"/>
        <w:bottom w:val="none" w:sz="0" w:space="0" w:color="auto"/>
        <w:right w:val="none" w:sz="0" w:space="0" w:color="auto"/>
      </w:divBdr>
    </w:div>
    <w:div w:id="1941254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6E27BED20A18434A823642CEE933E108" ma:contentTypeVersion="0" ma:contentTypeDescription="Utwórz nowy dokument." ma:contentTypeScope="" ma:versionID="4e46861117fa285ec05859fddb6ef422">
  <xsd:schema xmlns:xsd="http://www.w3.org/2001/XMLSchema" xmlns:xs="http://www.w3.org/2001/XMLSchema" xmlns:p="http://schemas.microsoft.com/office/2006/metadata/properties" targetNamespace="http://schemas.microsoft.com/office/2006/metadata/properties" ma:root="true" ma:fieldsID="a3c176fe6010bb7b34240016c9beab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8BBE50-5371-418C-BA63-13AFBEEF15B3}">
  <ds:schemaRefs>
    <ds:schemaRef ds:uri="http://schemas.microsoft.com/sharepoint/v3/contenttype/forms"/>
  </ds:schemaRefs>
</ds:datastoreItem>
</file>

<file path=customXml/itemProps2.xml><?xml version="1.0" encoding="utf-8"?>
<ds:datastoreItem xmlns:ds="http://schemas.openxmlformats.org/officeDocument/2006/customXml" ds:itemID="{299B3D0C-E501-41FF-8133-1FF884C13F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AA45906D-BF52-45BB-80BE-42AFE747886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B3F09C7-77AC-402E-A9CC-A2BCA845A2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305</TotalTime>
  <Pages>2</Pages>
  <Words>231</Words>
  <Characters>1386</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_</vt:lpstr>
    </vt:vector>
  </TitlesOfParts>
  <Company>PGNiG Serwis</Company>
  <LinksUpToDate>false</LinksUpToDate>
  <CharactersWithSpaces>1614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creator>Jarosław JB. Bilski</dc:creator>
  <cp:keywords/>
  <cp:lastModifiedBy>Siemińska Karolina</cp:lastModifiedBy>
  <cp:revision>86</cp:revision>
  <cp:lastPrinted>2019-12-21T13:31:00Z</cp:lastPrinted>
  <dcterms:created xsi:type="dcterms:W3CDTF">2025-11-19T13:26:00Z</dcterms:created>
  <dcterms:modified xsi:type="dcterms:W3CDTF">2026-02-02T14:33:00Z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0x0101006E27BED20A18434A823642CEE933E108</vt:lpwstr>
  </property>
  <property fmtid="{D5CDD505-2E9C-101B-9397-08002B2CF9AE}" pid="3" name="IsMyDocuments">
    <vt:bool>true</vt:bool>
  </property>
  <property fmtid="{D5CDD505-2E9C-101B-9397-08002B2CF9AE}" pid="4" name="MSIP_Label_392ba641-f5c0-4b0b-b233-2c0b52c4ebb0_Enabled">
    <vt:lpwstr>True</vt:lpwstr>
  </property>
  <property fmtid="{D5CDD505-2E9C-101B-9397-08002B2CF9AE}" pid="5" name="MSIP_Label_392ba641-f5c0-4b0b-b233-2c0b52c4ebb0_SiteId">
    <vt:lpwstr>3e4cfd5a-58d7-4158-af8b-3cc59d2bc964</vt:lpwstr>
  </property>
  <property fmtid="{D5CDD505-2E9C-101B-9397-08002B2CF9AE}" pid="6" name="MSIP_Label_392ba641-f5c0-4b0b-b233-2c0b52c4ebb0_Owner">
    <vt:lpwstr>Michal.Szczepaniak@termika.pgnig.pl</vt:lpwstr>
  </property>
  <property fmtid="{D5CDD505-2E9C-101B-9397-08002B2CF9AE}" pid="7" name="MSIP_Label_392ba641-f5c0-4b0b-b233-2c0b52c4ebb0_SetDate">
    <vt:lpwstr>2020-10-01T11:32:17.0962988Z</vt:lpwstr>
  </property>
  <property fmtid="{D5CDD505-2E9C-101B-9397-08002B2CF9AE}" pid="8" name="MSIP_Label_392ba641-f5c0-4b0b-b233-2c0b52c4ebb0_Name">
    <vt:lpwstr>Publiczne</vt:lpwstr>
  </property>
  <property fmtid="{D5CDD505-2E9C-101B-9397-08002B2CF9AE}" pid="9" name="MSIP_Label_392ba641-f5c0-4b0b-b233-2c0b52c4ebb0_Application">
    <vt:lpwstr>Microsoft Azure Information Protection</vt:lpwstr>
  </property>
  <property fmtid="{D5CDD505-2E9C-101B-9397-08002B2CF9AE}" pid="10" name="MSIP_Label_392ba641-f5c0-4b0b-b233-2c0b52c4ebb0_ActionId">
    <vt:lpwstr>fb937c9d-c7dd-4bc2-863a-da1d7098e169</vt:lpwstr>
  </property>
  <property fmtid="{D5CDD505-2E9C-101B-9397-08002B2CF9AE}" pid="11" name="MSIP_Label_392ba641-f5c0-4b0b-b233-2c0b52c4ebb0_Extended_MSFT_Method">
    <vt:lpwstr>Automatic</vt:lpwstr>
  </property>
  <property fmtid="{D5CDD505-2E9C-101B-9397-08002B2CF9AE}" pid="12" name="Sensitivity">
    <vt:lpwstr>Publiczne</vt:lpwstr>
  </property>
</Properties>
</file>